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D8EF64" w14:textId="5F614230" w:rsidR="00501E9D" w:rsidRPr="006776C3" w:rsidRDefault="00466AF8" w:rsidP="00955B50">
      <w:pPr>
        <w:jc w:val="center"/>
        <w:rPr>
          <w:rFonts w:ascii="Calibri" w:hAnsi="Calibri"/>
          <w:b/>
          <w:color w:val="000000" w:themeColor="text1"/>
        </w:rPr>
      </w:pPr>
      <w:r>
        <w:rPr>
          <w:rFonts w:ascii="Calibri" w:hAnsi="Calibri"/>
          <w:b/>
          <w:color w:val="000000" w:themeColor="text1"/>
        </w:rPr>
        <w:t xml:space="preserve">Adapted </w:t>
      </w:r>
      <w:r w:rsidR="006B39D9" w:rsidRPr="006776C3">
        <w:rPr>
          <w:rFonts w:ascii="Calibri" w:hAnsi="Calibri"/>
          <w:b/>
          <w:color w:val="000000" w:themeColor="text1"/>
        </w:rPr>
        <w:t>Lesson</w:t>
      </w:r>
      <w:r>
        <w:rPr>
          <w:rFonts w:ascii="Calibri" w:hAnsi="Calibri"/>
          <w:b/>
          <w:color w:val="000000" w:themeColor="text1"/>
        </w:rPr>
        <w:t>:</w:t>
      </w:r>
      <w:bookmarkStart w:id="0" w:name="_GoBack"/>
      <w:bookmarkEnd w:id="0"/>
      <w:r w:rsidR="006B39D9" w:rsidRPr="006776C3">
        <w:rPr>
          <w:rFonts w:ascii="Calibri" w:hAnsi="Calibri"/>
          <w:b/>
          <w:color w:val="000000" w:themeColor="text1"/>
        </w:rPr>
        <w:t xml:space="preserve"> </w:t>
      </w:r>
      <w:r w:rsidR="000200F8" w:rsidRPr="006776C3">
        <w:rPr>
          <w:rFonts w:ascii="Calibri" w:hAnsi="Calibri"/>
          <w:b/>
          <w:color w:val="000000" w:themeColor="text1"/>
        </w:rPr>
        <w:t>Water Conservation</w:t>
      </w:r>
    </w:p>
    <w:p w14:paraId="0864AD5E" w14:textId="77777777" w:rsidR="00501E9D" w:rsidRPr="006776C3" w:rsidRDefault="00501E9D" w:rsidP="00501E9D">
      <w:pPr>
        <w:rPr>
          <w:rFonts w:ascii="Calibri" w:hAnsi="Calibri"/>
          <w:color w:val="000000" w:themeColor="text1"/>
          <w:sz w:val="20"/>
          <w:szCs w:val="20"/>
        </w:rPr>
      </w:pPr>
    </w:p>
    <w:p w14:paraId="755CF3F3" w14:textId="48310985" w:rsidR="006B39D9" w:rsidRPr="006776C3" w:rsidRDefault="006B39D9" w:rsidP="006B39D9">
      <w:pPr>
        <w:rPr>
          <w:rFonts w:ascii="Calibri" w:hAnsi="Calibri"/>
          <w:color w:val="000000" w:themeColor="text1"/>
          <w:sz w:val="20"/>
          <w:szCs w:val="20"/>
        </w:rPr>
      </w:pPr>
      <w:r w:rsidRPr="006776C3">
        <w:rPr>
          <w:rFonts w:ascii="Calibri" w:hAnsi="Calibri"/>
          <w:b/>
          <w:color w:val="000000" w:themeColor="text1"/>
          <w:sz w:val="20"/>
          <w:szCs w:val="20"/>
        </w:rPr>
        <w:t xml:space="preserve">Subject: </w:t>
      </w:r>
      <w:r w:rsidR="006776C3">
        <w:rPr>
          <w:rFonts w:ascii="Calibri" w:hAnsi="Calibri"/>
          <w:color w:val="000000" w:themeColor="text1"/>
          <w:sz w:val="20"/>
          <w:szCs w:val="20"/>
        </w:rPr>
        <w:t>ELA/Science</w:t>
      </w:r>
      <w:r w:rsidRPr="006776C3">
        <w:rPr>
          <w:rFonts w:ascii="Calibri" w:hAnsi="Calibri"/>
          <w:color w:val="000000" w:themeColor="text1"/>
          <w:sz w:val="20"/>
          <w:szCs w:val="20"/>
        </w:rPr>
        <w:tab/>
        <w:t xml:space="preserve">  </w:t>
      </w:r>
      <w:r w:rsidRPr="006776C3">
        <w:rPr>
          <w:rFonts w:ascii="Calibri" w:hAnsi="Calibri"/>
          <w:color w:val="000000" w:themeColor="text1"/>
          <w:sz w:val="20"/>
          <w:szCs w:val="20"/>
        </w:rPr>
        <w:tab/>
      </w:r>
      <w:r w:rsidRPr="006776C3">
        <w:rPr>
          <w:rFonts w:ascii="Calibri" w:hAnsi="Calibri"/>
          <w:color w:val="000000" w:themeColor="text1"/>
          <w:sz w:val="20"/>
          <w:szCs w:val="20"/>
        </w:rPr>
        <w:tab/>
      </w:r>
      <w:r w:rsidRPr="006776C3">
        <w:rPr>
          <w:rFonts w:ascii="Calibri" w:hAnsi="Calibri"/>
          <w:color w:val="000000" w:themeColor="text1"/>
          <w:sz w:val="20"/>
          <w:szCs w:val="20"/>
        </w:rPr>
        <w:tab/>
        <w:t xml:space="preserve"> </w:t>
      </w:r>
    </w:p>
    <w:p w14:paraId="0A0795E9" w14:textId="1162DDF4" w:rsidR="006B39D9" w:rsidRPr="006776C3" w:rsidRDefault="006B39D9" w:rsidP="006B39D9">
      <w:pPr>
        <w:rPr>
          <w:rFonts w:ascii="Calibri" w:hAnsi="Calibri"/>
          <w:color w:val="000000" w:themeColor="text1"/>
          <w:sz w:val="20"/>
          <w:szCs w:val="20"/>
        </w:rPr>
      </w:pPr>
      <w:r w:rsidRPr="006776C3">
        <w:rPr>
          <w:rFonts w:ascii="Calibri" w:hAnsi="Calibri"/>
          <w:b/>
          <w:color w:val="000000" w:themeColor="text1"/>
          <w:sz w:val="20"/>
          <w:szCs w:val="20"/>
        </w:rPr>
        <w:t>Grade:</w:t>
      </w:r>
      <w:r w:rsidRPr="006776C3">
        <w:rPr>
          <w:rFonts w:ascii="Calibri" w:hAnsi="Calibri"/>
          <w:color w:val="000000" w:themeColor="text1"/>
          <w:sz w:val="20"/>
          <w:szCs w:val="20"/>
        </w:rPr>
        <w:t xml:space="preserve">  5    </w:t>
      </w:r>
    </w:p>
    <w:p w14:paraId="30765D8E" w14:textId="12366C6E" w:rsidR="006B39D9" w:rsidRPr="006776C3" w:rsidRDefault="006B39D9" w:rsidP="006B39D9">
      <w:pPr>
        <w:rPr>
          <w:rFonts w:ascii="Calibri" w:hAnsi="Calibri"/>
          <w:b/>
          <w:color w:val="000000" w:themeColor="text1"/>
          <w:sz w:val="20"/>
          <w:szCs w:val="20"/>
        </w:rPr>
      </w:pPr>
      <w:r w:rsidRPr="006776C3">
        <w:rPr>
          <w:rFonts w:ascii="Calibri" w:hAnsi="Calibri"/>
          <w:b/>
          <w:color w:val="000000" w:themeColor="text1"/>
          <w:sz w:val="20"/>
          <w:szCs w:val="20"/>
        </w:rPr>
        <w:t xml:space="preserve">Time: </w:t>
      </w:r>
      <w:r w:rsidRPr="006776C3">
        <w:rPr>
          <w:rFonts w:ascii="Calibri" w:hAnsi="Calibri"/>
          <w:color w:val="000000" w:themeColor="text1"/>
          <w:sz w:val="20"/>
          <w:szCs w:val="20"/>
        </w:rPr>
        <w:t>45 minutes</w:t>
      </w:r>
    </w:p>
    <w:p w14:paraId="5C4244F9" w14:textId="47EFEA46" w:rsidR="006B39D9" w:rsidRPr="006776C3" w:rsidRDefault="006B39D9" w:rsidP="006B39D9">
      <w:pPr>
        <w:rPr>
          <w:rFonts w:ascii="Calibri" w:hAnsi="Calibri"/>
          <w:b/>
          <w:color w:val="000000" w:themeColor="text1"/>
          <w:sz w:val="20"/>
          <w:szCs w:val="20"/>
        </w:rPr>
      </w:pPr>
      <w:r w:rsidRPr="006776C3">
        <w:rPr>
          <w:rFonts w:ascii="Calibri" w:hAnsi="Calibri"/>
          <w:b/>
          <w:color w:val="000000" w:themeColor="text1"/>
          <w:sz w:val="20"/>
          <w:szCs w:val="20"/>
        </w:rPr>
        <w:t>                                           </w:t>
      </w:r>
    </w:p>
    <w:p w14:paraId="195BA10E" w14:textId="5B5F7C14" w:rsidR="00501E9D" w:rsidRPr="006776C3" w:rsidRDefault="00501E9D" w:rsidP="00501E9D">
      <w:pPr>
        <w:rPr>
          <w:rFonts w:ascii="Calibri" w:hAnsi="Calibri"/>
          <w:color w:val="000000" w:themeColor="text1"/>
          <w:sz w:val="20"/>
          <w:szCs w:val="20"/>
        </w:rPr>
      </w:pPr>
      <w:r w:rsidRPr="006776C3">
        <w:rPr>
          <w:rFonts w:ascii="Calibri" w:hAnsi="Calibri"/>
          <w:b/>
          <w:color w:val="000000" w:themeColor="text1"/>
          <w:sz w:val="20"/>
          <w:szCs w:val="20"/>
        </w:rPr>
        <w:t>T</w:t>
      </w:r>
      <w:r w:rsidR="006B39D9" w:rsidRPr="006776C3">
        <w:rPr>
          <w:rFonts w:ascii="Calibri" w:hAnsi="Calibri"/>
          <w:b/>
          <w:color w:val="000000" w:themeColor="text1"/>
          <w:sz w:val="20"/>
          <w:szCs w:val="20"/>
        </w:rPr>
        <w:t xml:space="preserve">eaching </w:t>
      </w:r>
      <w:r w:rsidRPr="006776C3">
        <w:rPr>
          <w:rFonts w:ascii="Calibri" w:hAnsi="Calibri"/>
          <w:b/>
          <w:color w:val="000000" w:themeColor="text1"/>
          <w:sz w:val="20"/>
          <w:szCs w:val="20"/>
        </w:rPr>
        <w:t>P</w:t>
      </w:r>
      <w:r w:rsidR="006B39D9" w:rsidRPr="006776C3">
        <w:rPr>
          <w:rFonts w:ascii="Calibri" w:hAnsi="Calibri"/>
          <w:b/>
          <w:color w:val="000000" w:themeColor="text1"/>
          <w:sz w:val="20"/>
          <w:szCs w:val="20"/>
        </w:rPr>
        <w:t>oint</w:t>
      </w:r>
      <w:r w:rsidRPr="006776C3">
        <w:rPr>
          <w:rFonts w:ascii="Calibri" w:hAnsi="Calibri"/>
          <w:color w:val="000000" w:themeColor="text1"/>
          <w:sz w:val="20"/>
          <w:szCs w:val="20"/>
        </w:rPr>
        <w:t xml:space="preserve">: </w:t>
      </w:r>
      <w:r w:rsidR="00F94F36" w:rsidRPr="006776C3">
        <w:rPr>
          <w:rFonts w:ascii="Calibri" w:hAnsi="Calibri"/>
          <w:color w:val="000000" w:themeColor="text1"/>
          <w:sz w:val="20"/>
          <w:szCs w:val="20"/>
        </w:rPr>
        <w:t xml:space="preserve">Students will </w:t>
      </w:r>
      <w:r w:rsidR="000200F8" w:rsidRPr="006776C3">
        <w:rPr>
          <w:rFonts w:ascii="Calibri" w:hAnsi="Calibri"/>
          <w:color w:val="000000" w:themeColor="text1"/>
          <w:sz w:val="20"/>
          <w:szCs w:val="20"/>
        </w:rPr>
        <w:t>understand the need for water conservation due to limited water supply and explore strategies for conserving water at home.</w:t>
      </w:r>
    </w:p>
    <w:p w14:paraId="6B3E4883" w14:textId="77777777" w:rsidR="00E55162" w:rsidRPr="006776C3" w:rsidRDefault="00E55162" w:rsidP="00501E9D">
      <w:pPr>
        <w:rPr>
          <w:rFonts w:ascii="Calibri" w:hAnsi="Calibri"/>
          <w:color w:val="000000" w:themeColor="text1"/>
          <w:sz w:val="20"/>
          <w:szCs w:val="20"/>
        </w:rPr>
      </w:pP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0830"/>
      </w:tblGrid>
      <w:tr w:rsidR="00C52F21" w:rsidRPr="006776C3" w14:paraId="4B60C893" w14:textId="77777777" w:rsidTr="00C52F21">
        <w:trPr>
          <w:tblCellSpacing w:w="15" w:type="dxa"/>
        </w:trPr>
        <w:tc>
          <w:tcPr>
            <w:tcW w:w="10770" w:type="dxa"/>
            <w:tcBorders>
              <w:top w:val="nil"/>
              <w:left w:val="nil"/>
              <w:bottom w:val="nil"/>
              <w:right w:val="nil"/>
            </w:tcBorders>
            <w:shd w:val="clear" w:color="auto" w:fill="FFFFFF"/>
            <w:tcMar>
              <w:top w:w="0" w:type="dxa"/>
              <w:left w:w="0" w:type="dxa"/>
              <w:bottom w:w="0" w:type="dxa"/>
              <w:right w:w="0" w:type="dxa"/>
            </w:tcMar>
            <w:hideMark/>
          </w:tcPr>
          <w:p w14:paraId="4F70ACCB" w14:textId="00EC5C35" w:rsidR="00000DD5" w:rsidRPr="006776C3" w:rsidRDefault="00466AF8" w:rsidP="00E55162">
            <w:pPr>
              <w:rPr>
                <w:rFonts w:ascii="Calibri" w:hAnsi="Calibri"/>
                <w:b/>
                <w:color w:val="000000" w:themeColor="text1"/>
                <w:sz w:val="20"/>
                <w:szCs w:val="20"/>
              </w:rPr>
            </w:pPr>
            <w:r>
              <w:rPr>
                <w:rFonts w:ascii="Calibri" w:hAnsi="Calibri"/>
                <w:b/>
                <w:color w:val="000000" w:themeColor="text1"/>
                <w:sz w:val="20"/>
                <w:szCs w:val="20"/>
              </w:rPr>
              <w:t>CCSS:</w:t>
            </w:r>
            <w:r w:rsidR="00FD28E9" w:rsidRPr="006776C3">
              <w:rPr>
                <w:rFonts w:ascii="Calibri" w:hAnsi="Calibri"/>
                <w:b/>
                <w:color w:val="000000" w:themeColor="text1"/>
                <w:sz w:val="20"/>
                <w:szCs w:val="20"/>
              </w:rPr>
              <w:br/>
            </w:r>
            <w:r w:rsidR="00FD28E9" w:rsidRPr="006776C3">
              <w:rPr>
                <w:rFonts w:ascii="Calibri" w:hAnsi="Calibri"/>
                <w:color w:val="000000" w:themeColor="text1"/>
                <w:sz w:val="20"/>
                <w:szCs w:val="20"/>
              </w:rPr>
              <w:t>Reading Informational: RI 5.1, 5.2, 5.3, 5.6, 5.7, 5.9</w:t>
            </w:r>
            <w:r w:rsidR="00FD28E9" w:rsidRPr="006776C3">
              <w:rPr>
                <w:rFonts w:ascii="Calibri" w:hAnsi="Calibri"/>
                <w:color w:val="000000" w:themeColor="text1"/>
                <w:sz w:val="20"/>
                <w:szCs w:val="20"/>
              </w:rPr>
              <w:br/>
              <w:t>Writing Opinion: W 5.1 a-e, W 5.5, W 5.8</w:t>
            </w:r>
          </w:p>
          <w:p w14:paraId="1025C8E2" w14:textId="6C58CA89" w:rsidR="007E3730" w:rsidRPr="006776C3" w:rsidRDefault="00FD28E9" w:rsidP="00E55162">
            <w:pPr>
              <w:rPr>
                <w:rFonts w:ascii="Calibri" w:hAnsi="Calibri"/>
                <w:b/>
                <w:color w:val="000000" w:themeColor="text1"/>
                <w:sz w:val="20"/>
                <w:szCs w:val="20"/>
              </w:rPr>
            </w:pPr>
            <w:r w:rsidRPr="006776C3">
              <w:rPr>
                <w:rFonts w:ascii="Calibri" w:hAnsi="Calibri"/>
                <w:b/>
                <w:color w:val="000000" w:themeColor="text1"/>
                <w:sz w:val="20"/>
                <w:szCs w:val="20"/>
              </w:rPr>
              <w:br/>
            </w:r>
            <w:r w:rsidR="007E3730" w:rsidRPr="006776C3">
              <w:rPr>
                <w:rFonts w:ascii="Calibri" w:hAnsi="Calibri"/>
                <w:b/>
                <w:color w:val="000000" w:themeColor="text1"/>
                <w:sz w:val="20"/>
                <w:szCs w:val="20"/>
              </w:rPr>
              <w:t>Teacher Objectives</w:t>
            </w:r>
            <w:r w:rsidRPr="006776C3">
              <w:rPr>
                <w:rFonts w:ascii="Calibri" w:hAnsi="Calibri"/>
                <w:b/>
                <w:color w:val="000000" w:themeColor="text1"/>
                <w:sz w:val="20"/>
                <w:szCs w:val="20"/>
              </w:rPr>
              <w:t xml:space="preserve"> (Danielson)</w:t>
            </w:r>
            <w:r w:rsidR="007E3730" w:rsidRPr="006776C3">
              <w:rPr>
                <w:rFonts w:ascii="Calibri" w:hAnsi="Calibri"/>
                <w:b/>
                <w:color w:val="000000" w:themeColor="text1"/>
                <w:sz w:val="20"/>
                <w:szCs w:val="20"/>
              </w:rPr>
              <w:t>:</w:t>
            </w:r>
          </w:p>
          <w:p w14:paraId="695051EA" w14:textId="77777777" w:rsidR="00B0498F" w:rsidRPr="006776C3" w:rsidRDefault="00FD28E9" w:rsidP="00E55162">
            <w:pPr>
              <w:rPr>
                <w:rFonts w:ascii="Calibri" w:hAnsi="Calibri" w:cs="Times New Roman"/>
                <w:color w:val="000000" w:themeColor="text1"/>
                <w:sz w:val="20"/>
                <w:szCs w:val="20"/>
              </w:rPr>
            </w:pPr>
            <w:r w:rsidRPr="006776C3">
              <w:rPr>
                <w:rFonts w:ascii="Calibri" w:hAnsi="Calibri" w:cs="Times New Roman"/>
                <w:color w:val="000000" w:themeColor="text1"/>
                <w:sz w:val="20"/>
                <w:szCs w:val="20"/>
              </w:rPr>
              <w:t>1E: Designing Coherent Instruction</w:t>
            </w:r>
          </w:p>
          <w:p w14:paraId="6FD12470" w14:textId="274F2A1E" w:rsidR="006B39D9" w:rsidRPr="006776C3" w:rsidRDefault="00FD28E9" w:rsidP="006776C3">
            <w:pPr>
              <w:rPr>
                <w:rFonts w:ascii="Calibri" w:hAnsi="Calibri"/>
                <w:b/>
                <w:color w:val="000000" w:themeColor="text1"/>
                <w:sz w:val="20"/>
                <w:szCs w:val="20"/>
                <w:u w:val="single"/>
              </w:rPr>
            </w:pPr>
            <w:r w:rsidRPr="006776C3">
              <w:rPr>
                <w:rFonts w:ascii="Calibri" w:hAnsi="Calibri" w:cs="Times New Roman"/>
                <w:color w:val="000000" w:themeColor="text1"/>
                <w:sz w:val="20"/>
                <w:szCs w:val="20"/>
              </w:rPr>
              <w:t>2A: Creating an Environment of Respect and Rapport</w:t>
            </w:r>
            <w:r w:rsidRPr="006776C3">
              <w:rPr>
                <w:rFonts w:ascii="Calibri" w:hAnsi="Calibri" w:cs="Times New Roman"/>
                <w:color w:val="000000" w:themeColor="text1"/>
                <w:sz w:val="20"/>
                <w:szCs w:val="20"/>
              </w:rPr>
              <w:br/>
              <w:t>3B: Using Questioning and Discussion Techniques</w:t>
            </w:r>
            <w:r w:rsidRPr="006776C3">
              <w:rPr>
                <w:rFonts w:ascii="Calibri" w:hAnsi="Calibri" w:cs="Times New Roman"/>
                <w:color w:val="000000" w:themeColor="text1"/>
                <w:sz w:val="20"/>
                <w:szCs w:val="20"/>
              </w:rPr>
              <w:br/>
              <w:t>3C: Engaging Students in Learning</w:t>
            </w:r>
            <w:r w:rsidRPr="006776C3">
              <w:rPr>
                <w:rFonts w:ascii="Calibri" w:hAnsi="Calibri" w:cs="Times New Roman"/>
                <w:color w:val="000000" w:themeColor="text1"/>
                <w:sz w:val="20"/>
                <w:szCs w:val="20"/>
              </w:rPr>
              <w:br/>
            </w:r>
          </w:p>
          <w:p w14:paraId="230F92F2" w14:textId="441C2FA0" w:rsidR="006776C3" w:rsidRPr="006776C3" w:rsidRDefault="006776C3" w:rsidP="006776C3">
            <w:pPr>
              <w:rPr>
                <w:rFonts w:ascii="Calibri" w:hAnsi="Calibri"/>
                <w:b/>
                <w:color w:val="000000" w:themeColor="text1"/>
                <w:sz w:val="20"/>
                <w:szCs w:val="20"/>
              </w:rPr>
            </w:pPr>
            <w:r w:rsidRPr="006776C3">
              <w:rPr>
                <w:rFonts w:ascii="Calibri" w:hAnsi="Calibri"/>
                <w:b/>
                <w:color w:val="000000" w:themeColor="text1"/>
                <w:sz w:val="20"/>
                <w:szCs w:val="20"/>
              </w:rPr>
              <w:t>Bloom’s Taxonomy</w:t>
            </w:r>
          </w:p>
          <w:p w14:paraId="456FDEEA" w14:textId="77777777" w:rsidR="006B39D9" w:rsidRPr="006776C3" w:rsidRDefault="006B39D9" w:rsidP="006B39D9">
            <w:pPr>
              <w:rPr>
                <w:rFonts w:ascii="Calibri" w:hAnsi="Calibri"/>
                <w:color w:val="000000" w:themeColor="text1"/>
                <w:sz w:val="20"/>
                <w:szCs w:val="20"/>
              </w:rPr>
            </w:pPr>
            <w:r w:rsidRPr="006776C3">
              <w:rPr>
                <w:rFonts w:ascii="Calibri" w:hAnsi="Calibri"/>
                <w:color w:val="000000" w:themeColor="text1"/>
                <w:sz w:val="20"/>
                <w:szCs w:val="20"/>
              </w:rPr>
              <w:t xml:space="preserve">1. </w:t>
            </w:r>
            <w:r w:rsidRPr="006776C3">
              <w:rPr>
                <w:rFonts w:ascii="Calibri" w:hAnsi="Calibri"/>
                <w:b/>
                <w:color w:val="000000" w:themeColor="text1"/>
                <w:sz w:val="20"/>
                <w:szCs w:val="20"/>
              </w:rPr>
              <w:t>Knowledge</w:t>
            </w:r>
            <w:r w:rsidRPr="006776C3">
              <w:rPr>
                <w:rFonts w:ascii="Calibri" w:hAnsi="Calibri"/>
                <w:color w:val="000000" w:themeColor="text1"/>
                <w:sz w:val="20"/>
                <w:szCs w:val="20"/>
              </w:rPr>
              <w:t>- Students will be able to demonstrate and understanding of ways that water is wasted.</w:t>
            </w:r>
          </w:p>
          <w:p w14:paraId="544C3AAE" w14:textId="45D5A4A4" w:rsidR="006B39D9" w:rsidRPr="006776C3" w:rsidRDefault="006776C3" w:rsidP="006B39D9">
            <w:pPr>
              <w:rPr>
                <w:rFonts w:ascii="Calibri" w:hAnsi="Calibri"/>
                <w:color w:val="000000" w:themeColor="text1"/>
                <w:sz w:val="20"/>
                <w:szCs w:val="20"/>
              </w:rPr>
            </w:pPr>
            <w:r w:rsidRPr="006776C3">
              <w:rPr>
                <w:rFonts w:ascii="Calibri" w:hAnsi="Calibri"/>
                <w:color w:val="000000" w:themeColor="text1"/>
                <w:sz w:val="20"/>
                <w:szCs w:val="20"/>
              </w:rPr>
              <w:t>2</w:t>
            </w:r>
            <w:r w:rsidR="006B39D9" w:rsidRPr="006776C3">
              <w:rPr>
                <w:rFonts w:ascii="Calibri" w:hAnsi="Calibri"/>
                <w:color w:val="000000" w:themeColor="text1"/>
                <w:sz w:val="20"/>
                <w:szCs w:val="20"/>
              </w:rPr>
              <w:t xml:space="preserve">. </w:t>
            </w:r>
            <w:r w:rsidR="006B39D9" w:rsidRPr="006776C3">
              <w:rPr>
                <w:rFonts w:ascii="Calibri" w:hAnsi="Calibri"/>
                <w:b/>
                <w:color w:val="000000" w:themeColor="text1"/>
                <w:sz w:val="20"/>
                <w:szCs w:val="20"/>
              </w:rPr>
              <w:t>Comprehension-</w:t>
            </w:r>
            <w:r w:rsidR="006B39D9" w:rsidRPr="006776C3">
              <w:rPr>
                <w:rFonts w:ascii="Calibri" w:hAnsi="Calibri"/>
                <w:color w:val="000000" w:themeColor="text1"/>
                <w:sz w:val="20"/>
                <w:szCs w:val="20"/>
              </w:rPr>
              <w:t xml:space="preserve"> Students will be able to give examples of ways to conserve water.</w:t>
            </w:r>
          </w:p>
          <w:p w14:paraId="30A1D478" w14:textId="1FD7E19A" w:rsidR="006B39D9" w:rsidRPr="006776C3" w:rsidRDefault="006B39D9" w:rsidP="00E55162">
            <w:pPr>
              <w:rPr>
                <w:rFonts w:ascii="Calibri" w:hAnsi="Calibri" w:cs="Times New Roman"/>
                <w:color w:val="000000" w:themeColor="text1"/>
                <w:sz w:val="20"/>
                <w:szCs w:val="20"/>
              </w:rPr>
            </w:pPr>
          </w:p>
        </w:tc>
      </w:tr>
    </w:tbl>
    <w:p w14:paraId="07DF7742" w14:textId="77777777" w:rsidR="006776C3" w:rsidRPr="006776C3" w:rsidRDefault="00D8210F" w:rsidP="000200F8">
      <w:pPr>
        <w:widowControl w:val="0"/>
        <w:tabs>
          <w:tab w:val="left" w:pos="220"/>
          <w:tab w:val="left" w:pos="720"/>
        </w:tabs>
        <w:autoSpaceDE w:val="0"/>
        <w:autoSpaceDN w:val="0"/>
        <w:adjustRightInd w:val="0"/>
        <w:rPr>
          <w:rFonts w:ascii="Calibri" w:hAnsi="Calibri" w:cs="Times"/>
          <w:color w:val="000000" w:themeColor="text1"/>
          <w:sz w:val="20"/>
          <w:szCs w:val="20"/>
        </w:rPr>
      </w:pPr>
      <w:r w:rsidRPr="006776C3">
        <w:rPr>
          <w:rFonts w:ascii="Calibri" w:hAnsi="Calibri"/>
          <w:b/>
          <w:color w:val="000000" w:themeColor="text1"/>
          <w:sz w:val="20"/>
          <w:szCs w:val="20"/>
        </w:rPr>
        <w:t xml:space="preserve">Materials: </w:t>
      </w:r>
      <w:r w:rsidR="000200F8" w:rsidRPr="006776C3">
        <w:rPr>
          <w:rFonts w:ascii="Calibri" w:hAnsi="Calibri" w:cs="Times"/>
          <w:color w:val="000000" w:themeColor="text1"/>
          <w:sz w:val="20"/>
          <w:szCs w:val="20"/>
        </w:rPr>
        <w:t xml:space="preserve">Two 2-liter bottles full of water, Food coloring (dark color preferable), Measuring cups (for measuring amounts ranging from 50 ml to 14.5 ml), Five clear containers (to hold water ranging in volume from 1,950 ml to 0.5 ml), Markers and tape for making labels, Map of your local watershed (See </w:t>
      </w:r>
      <w:hyperlink r:id="rId6" w:history="1">
        <w:r w:rsidR="000200F8" w:rsidRPr="006776C3">
          <w:rPr>
            <w:rFonts w:ascii="Calibri" w:hAnsi="Calibri" w:cs="Times"/>
            <w:color w:val="000000" w:themeColor="text1"/>
            <w:sz w:val="20"/>
            <w:szCs w:val="20"/>
          </w:rPr>
          <w:t>Surf Your Watershed</w:t>
        </w:r>
      </w:hyperlink>
      <w:r w:rsidR="000200F8" w:rsidRPr="006776C3">
        <w:rPr>
          <w:rFonts w:ascii="Calibri" w:hAnsi="Calibri" w:cs="Times"/>
          <w:color w:val="000000" w:themeColor="text1"/>
          <w:sz w:val="20"/>
          <w:szCs w:val="20"/>
        </w:rPr>
        <w:t xml:space="preserve"> for maps), Notebooks for student work</w:t>
      </w:r>
      <w:r w:rsidR="000200F8" w:rsidRPr="006776C3">
        <w:rPr>
          <w:rFonts w:ascii="Calibri" w:hAnsi="Calibri" w:cs="Times"/>
          <w:color w:val="000000" w:themeColor="text1"/>
          <w:sz w:val="20"/>
          <w:szCs w:val="20"/>
        </w:rPr>
        <w:br/>
        <w:t>Multimedia Resources</w:t>
      </w:r>
    </w:p>
    <w:p w14:paraId="47354A42" w14:textId="76E5F659" w:rsidR="000200F8" w:rsidRPr="006776C3" w:rsidRDefault="006776C3" w:rsidP="000200F8">
      <w:pPr>
        <w:widowControl w:val="0"/>
        <w:tabs>
          <w:tab w:val="left" w:pos="220"/>
          <w:tab w:val="left" w:pos="720"/>
        </w:tabs>
        <w:autoSpaceDE w:val="0"/>
        <w:autoSpaceDN w:val="0"/>
        <w:adjustRightInd w:val="0"/>
        <w:rPr>
          <w:rFonts w:ascii="Calibri" w:hAnsi="Calibri" w:cs="Times"/>
          <w:color w:val="444F5D"/>
          <w:sz w:val="20"/>
          <w:szCs w:val="20"/>
        </w:rPr>
      </w:pPr>
      <w:hyperlink r:id="rId7" w:history="1">
        <w:r w:rsidRPr="006776C3">
          <w:rPr>
            <w:rFonts w:ascii="Calibri" w:hAnsi="Calibri" w:cs="Times"/>
            <w:color w:val="4F81BD" w:themeColor="accent1"/>
            <w:sz w:val="20"/>
            <w:szCs w:val="20"/>
          </w:rPr>
          <w:t>Surf Your Watershed</w:t>
        </w:r>
      </w:hyperlink>
      <w:r w:rsidRPr="006776C3">
        <w:rPr>
          <w:rFonts w:ascii="Calibri" w:hAnsi="Calibri" w:cs="Times"/>
          <w:color w:val="4F81BD" w:themeColor="accent1"/>
          <w:sz w:val="20"/>
          <w:szCs w:val="20"/>
        </w:rPr>
        <w:t xml:space="preserve">: </w:t>
      </w:r>
      <w:r w:rsidRPr="006776C3">
        <w:rPr>
          <w:rFonts w:ascii="Calibri" w:hAnsi="Calibri" w:cs="Times"/>
          <w:color w:val="000000" w:themeColor="text1"/>
          <w:sz w:val="20"/>
          <w:szCs w:val="20"/>
        </w:rPr>
        <w:t>http://cfpub1.epa.gov/surf/locate/index.cfm</w:t>
      </w:r>
      <w:r w:rsidR="000200F8" w:rsidRPr="006776C3">
        <w:rPr>
          <w:rFonts w:ascii="Calibri" w:hAnsi="Calibri" w:cs="Times"/>
          <w:color w:val="444F5D"/>
          <w:sz w:val="20"/>
          <w:szCs w:val="20"/>
        </w:rPr>
        <w:br/>
      </w:r>
      <w:hyperlink r:id="rId8" w:history="1">
        <w:r w:rsidR="000200F8" w:rsidRPr="006776C3">
          <w:rPr>
            <w:rFonts w:ascii="Calibri" w:hAnsi="Calibri" w:cs="Times"/>
            <w:color w:val="4F81BD" w:themeColor="accent1"/>
            <w:sz w:val="20"/>
            <w:szCs w:val="20"/>
          </w:rPr>
          <w:t>Global Water Distribution</w:t>
        </w:r>
      </w:hyperlink>
      <w:r w:rsidR="000200F8" w:rsidRPr="006776C3">
        <w:rPr>
          <w:rFonts w:ascii="Calibri" w:hAnsi="Calibri" w:cs="Times"/>
          <w:color w:val="444F5D"/>
          <w:sz w:val="20"/>
          <w:szCs w:val="20"/>
        </w:rPr>
        <w:t xml:space="preserve"> </w:t>
      </w:r>
      <w:r w:rsidR="000200F8" w:rsidRPr="006776C3">
        <w:rPr>
          <w:rFonts w:ascii="Calibri" w:hAnsi="Calibri" w:cs="Times"/>
          <w:color w:val="000000" w:themeColor="text1"/>
          <w:sz w:val="20"/>
          <w:szCs w:val="20"/>
        </w:rPr>
        <w:t>Flash Interactive</w:t>
      </w:r>
      <w:r w:rsidRPr="006776C3">
        <w:rPr>
          <w:rFonts w:ascii="Calibri" w:hAnsi="Calibri" w:cs="Times"/>
          <w:color w:val="000000" w:themeColor="text1"/>
          <w:sz w:val="20"/>
          <w:szCs w:val="20"/>
        </w:rPr>
        <w:t>: http://www.pbslearningmedia.org/resource/ess05.sci.ess.earthsys.waterdist/global-water-distribution/</w:t>
      </w:r>
      <w:r w:rsidR="000200F8" w:rsidRPr="006776C3">
        <w:rPr>
          <w:rFonts w:ascii="Calibri" w:hAnsi="Calibri" w:cs="Times"/>
          <w:color w:val="444F5D"/>
          <w:sz w:val="20"/>
          <w:szCs w:val="20"/>
        </w:rPr>
        <w:br/>
      </w:r>
      <w:hyperlink r:id="rId9" w:history="1">
        <w:r w:rsidR="000200F8" w:rsidRPr="006776C3">
          <w:rPr>
            <w:rFonts w:ascii="Calibri" w:hAnsi="Calibri" w:cs="Times"/>
            <w:color w:val="4F81BD" w:themeColor="accent1"/>
            <w:sz w:val="20"/>
            <w:szCs w:val="20"/>
          </w:rPr>
          <w:t>Water Treatment Plant</w:t>
        </w:r>
      </w:hyperlink>
      <w:r w:rsidR="000200F8" w:rsidRPr="006776C3">
        <w:rPr>
          <w:rFonts w:ascii="Calibri" w:hAnsi="Calibri" w:cs="Times"/>
          <w:color w:val="444F5D"/>
          <w:sz w:val="20"/>
          <w:szCs w:val="20"/>
        </w:rPr>
        <w:t xml:space="preserve"> </w:t>
      </w:r>
      <w:r w:rsidR="000200F8" w:rsidRPr="006776C3">
        <w:rPr>
          <w:rFonts w:ascii="Calibri" w:hAnsi="Calibri" w:cs="Times"/>
          <w:color w:val="000000" w:themeColor="text1"/>
          <w:sz w:val="20"/>
          <w:szCs w:val="20"/>
        </w:rPr>
        <w:t>QuickTime Video</w:t>
      </w:r>
      <w:r w:rsidRPr="006776C3">
        <w:rPr>
          <w:rFonts w:ascii="Calibri" w:hAnsi="Calibri" w:cs="Times"/>
          <w:color w:val="000000" w:themeColor="text1"/>
          <w:sz w:val="20"/>
          <w:szCs w:val="20"/>
        </w:rPr>
        <w:t xml:space="preserve">: </w:t>
      </w:r>
      <w:r w:rsidRPr="006776C3">
        <w:rPr>
          <w:rFonts w:ascii="Calibri" w:hAnsi="Calibri" w:cs="Lucida Grande"/>
          <w:color w:val="000000" w:themeColor="text1"/>
          <w:sz w:val="20"/>
          <w:szCs w:val="20"/>
        </w:rPr>
        <w:t>http://www.pbslearningmedia.org/resource/ess05.sci.ess.watcyc.h2otreatment/</w:t>
      </w:r>
      <w:r w:rsidR="000200F8" w:rsidRPr="006776C3">
        <w:rPr>
          <w:rFonts w:ascii="Calibri" w:hAnsi="Calibri" w:cs="Times"/>
          <w:color w:val="444F5D"/>
          <w:sz w:val="20"/>
          <w:szCs w:val="20"/>
        </w:rPr>
        <w:br/>
      </w:r>
      <w:hyperlink r:id="rId10" w:history="1">
        <w:r w:rsidR="000200F8" w:rsidRPr="006776C3">
          <w:rPr>
            <w:rFonts w:ascii="Calibri" w:hAnsi="Calibri" w:cs="Times"/>
            <w:color w:val="4F81BD" w:themeColor="accent1"/>
            <w:sz w:val="20"/>
            <w:szCs w:val="20"/>
          </w:rPr>
          <w:t>Conserving Water at Home</w:t>
        </w:r>
      </w:hyperlink>
      <w:r w:rsidR="000200F8" w:rsidRPr="006776C3">
        <w:rPr>
          <w:rFonts w:ascii="Calibri" w:hAnsi="Calibri" w:cs="Times"/>
          <w:color w:val="444F5D"/>
          <w:sz w:val="20"/>
          <w:szCs w:val="20"/>
        </w:rPr>
        <w:t xml:space="preserve"> </w:t>
      </w:r>
      <w:r w:rsidR="000200F8" w:rsidRPr="006776C3">
        <w:rPr>
          <w:rFonts w:ascii="Calibri" w:hAnsi="Calibri" w:cs="Times"/>
          <w:color w:val="000000" w:themeColor="text1"/>
          <w:sz w:val="20"/>
          <w:szCs w:val="20"/>
        </w:rPr>
        <w:t>QuickTime Video</w:t>
      </w:r>
      <w:r w:rsidRPr="006776C3">
        <w:rPr>
          <w:rFonts w:ascii="Calibri" w:hAnsi="Calibri" w:cs="Times"/>
          <w:color w:val="000000" w:themeColor="text1"/>
          <w:sz w:val="20"/>
          <w:szCs w:val="20"/>
        </w:rPr>
        <w:t>:</w:t>
      </w:r>
      <w:r w:rsidRPr="006776C3">
        <w:rPr>
          <w:rFonts w:ascii="Calibri" w:hAnsi="Calibri" w:cs="Times"/>
          <w:color w:val="444F5D"/>
          <w:sz w:val="20"/>
          <w:szCs w:val="20"/>
        </w:rPr>
        <w:t xml:space="preserve"> </w:t>
      </w:r>
      <w:r w:rsidRPr="006776C3">
        <w:rPr>
          <w:rFonts w:ascii="Calibri" w:hAnsi="Calibri" w:cs="Times"/>
          <w:color w:val="000000" w:themeColor="text1"/>
          <w:sz w:val="20"/>
          <w:szCs w:val="20"/>
        </w:rPr>
        <w:t>http://www.pbslearningmedia.org/resource/ess05.sci.ess.earthsys.conserve/conserving-water-at-home/</w:t>
      </w:r>
      <w:r w:rsidR="000200F8" w:rsidRPr="006776C3">
        <w:rPr>
          <w:rFonts w:ascii="Calibri" w:hAnsi="Calibri" w:cs="Times"/>
          <w:color w:val="444F5D"/>
          <w:sz w:val="20"/>
          <w:szCs w:val="20"/>
        </w:rPr>
        <w:br/>
      </w:r>
    </w:p>
    <w:p w14:paraId="2D0F8ACA" w14:textId="0AF1F5C0" w:rsidR="000200F8" w:rsidRPr="000200F8" w:rsidRDefault="006776C3" w:rsidP="000200F8">
      <w:pPr>
        <w:widowControl w:val="0"/>
        <w:autoSpaceDE w:val="0"/>
        <w:autoSpaceDN w:val="0"/>
        <w:adjustRightInd w:val="0"/>
        <w:rPr>
          <w:rFonts w:ascii="Calibri" w:hAnsi="Calibri" w:cs="Times"/>
          <w:color w:val="000000" w:themeColor="text1"/>
          <w:sz w:val="20"/>
          <w:szCs w:val="20"/>
        </w:rPr>
      </w:pPr>
      <w:r>
        <w:rPr>
          <w:rFonts w:ascii="Calibri" w:hAnsi="Calibri" w:cs="Times New Roman"/>
          <w:b/>
          <w:sz w:val="20"/>
          <w:szCs w:val="20"/>
        </w:rPr>
        <w:t>Lesson</w:t>
      </w:r>
      <w:r w:rsidR="00531494" w:rsidRPr="00F94F36">
        <w:rPr>
          <w:rFonts w:ascii="Calibri" w:hAnsi="Calibri" w:cs="Times New Roman"/>
          <w:b/>
          <w:sz w:val="20"/>
          <w:szCs w:val="20"/>
        </w:rPr>
        <w:br/>
      </w:r>
      <w:r w:rsidR="007E3730" w:rsidRPr="007E3730">
        <w:rPr>
          <w:rFonts w:ascii="Calibri" w:hAnsi="Calibri" w:cs="Times New Roman"/>
          <w:b/>
          <w:sz w:val="20"/>
          <w:szCs w:val="20"/>
        </w:rPr>
        <w:t>Connection</w:t>
      </w:r>
      <w:r w:rsidR="000200F8">
        <w:rPr>
          <w:rFonts w:ascii="Calibri" w:hAnsi="Calibri" w:cs="Times New Roman"/>
          <w:sz w:val="20"/>
          <w:szCs w:val="20"/>
        </w:rPr>
        <w:br/>
      </w:r>
      <w:r w:rsidR="000200F8" w:rsidRPr="000200F8">
        <w:rPr>
          <w:rFonts w:ascii="Calibri" w:hAnsi="Calibri" w:cs="Times"/>
          <w:i/>
          <w:color w:val="000000" w:themeColor="text1"/>
          <w:sz w:val="20"/>
          <w:szCs w:val="20"/>
        </w:rPr>
        <w:t>Pose the Question:</w:t>
      </w:r>
      <w:r w:rsidR="000200F8" w:rsidRPr="000200F8">
        <w:rPr>
          <w:rFonts w:ascii="Calibri" w:hAnsi="Calibri" w:cs="Times"/>
          <w:color w:val="000000" w:themeColor="text1"/>
          <w:sz w:val="20"/>
          <w:szCs w:val="20"/>
        </w:rPr>
        <w:t xml:space="preserve"> What percentage of Earth's water is available for human consumption? Have students write down their answers.</w:t>
      </w:r>
      <w:r w:rsidR="000200F8" w:rsidRPr="000200F8">
        <w:rPr>
          <w:rFonts w:ascii="Calibri" w:hAnsi="Calibri" w:cs="Times"/>
          <w:color w:val="000000" w:themeColor="text1"/>
          <w:sz w:val="20"/>
          <w:szCs w:val="20"/>
        </w:rPr>
        <w:br/>
        <w:t>Tell the class that the bottle represents all of the water on Earth. Ask a volunteer to demonstrate his or her answer to the question by pouring the amount of water that he or she thinks represents the percentage of Earth’s water available for human use into the empty container (provide the student with a measuring cup if needed.) Have the class make suggestions about whether more or less water needs to be in the container. Have the volunteer adjust the amount until there is a general consensus among the students. Put the class estimate (the clear container with water) aside.</w:t>
      </w:r>
    </w:p>
    <w:p w14:paraId="484C2499" w14:textId="77777777" w:rsidR="000200F8" w:rsidRPr="000200F8" w:rsidRDefault="000200F8" w:rsidP="000200F8">
      <w:pPr>
        <w:widowControl w:val="0"/>
        <w:autoSpaceDE w:val="0"/>
        <w:autoSpaceDN w:val="0"/>
        <w:adjustRightInd w:val="0"/>
        <w:rPr>
          <w:rFonts w:ascii="Calibri" w:hAnsi="Calibri" w:cs="Times"/>
          <w:color w:val="000000" w:themeColor="text1"/>
          <w:sz w:val="20"/>
          <w:szCs w:val="20"/>
        </w:rPr>
      </w:pPr>
    </w:p>
    <w:p w14:paraId="2C24EAC8" w14:textId="77777777" w:rsidR="000200F8" w:rsidRPr="000200F8" w:rsidRDefault="000200F8" w:rsidP="000200F8">
      <w:pPr>
        <w:widowControl w:val="0"/>
        <w:autoSpaceDE w:val="0"/>
        <w:autoSpaceDN w:val="0"/>
        <w:adjustRightInd w:val="0"/>
        <w:rPr>
          <w:rFonts w:ascii="Calibri" w:hAnsi="Calibri" w:cs="Times"/>
          <w:color w:val="000000" w:themeColor="text1"/>
          <w:sz w:val="20"/>
          <w:szCs w:val="20"/>
        </w:rPr>
      </w:pPr>
      <w:r w:rsidRPr="000200F8">
        <w:rPr>
          <w:rFonts w:ascii="Calibri" w:hAnsi="Calibri" w:cs="Times"/>
          <w:color w:val="000000" w:themeColor="text1"/>
          <w:sz w:val="20"/>
          <w:szCs w:val="20"/>
        </w:rPr>
        <w:t>Next, demonstrate the amount of water on Earth that is available for human consumption.</w:t>
      </w:r>
    </w:p>
    <w:p w14:paraId="1F4FD566" w14:textId="77777777" w:rsidR="000200F8" w:rsidRPr="000200F8" w:rsidRDefault="000200F8" w:rsidP="000200F8">
      <w:pPr>
        <w:widowControl w:val="0"/>
        <w:tabs>
          <w:tab w:val="left" w:pos="220"/>
          <w:tab w:val="left" w:pos="720"/>
        </w:tabs>
        <w:autoSpaceDE w:val="0"/>
        <w:autoSpaceDN w:val="0"/>
        <w:adjustRightInd w:val="0"/>
        <w:rPr>
          <w:rFonts w:ascii="Calibri" w:hAnsi="Calibri" w:cs="Times"/>
          <w:color w:val="000000" w:themeColor="text1"/>
          <w:sz w:val="20"/>
          <w:szCs w:val="20"/>
        </w:rPr>
      </w:pPr>
      <w:r w:rsidRPr="000200F8">
        <w:rPr>
          <w:rFonts w:ascii="Calibri" w:hAnsi="Calibri" w:cs="Times"/>
          <w:color w:val="000000" w:themeColor="text1"/>
          <w:sz w:val="20"/>
          <w:szCs w:val="20"/>
        </w:rPr>
        <w:t xml:space="preserve">Show students the second 2-liter bottle filled with colored water and tell them that the bottle represents all of the water on Earth. </w:t>
      </w:r>
    </w:p>
    <w:p w14:paraId="54BA5C41" w14:textId="77777777" w:rsidR="000200F8" w:rsidRPr="000200F8" w:rsidRDefault="000200F8" w:rsidP="000200F8">
      <w:pPr>
        <w:pStyle w:val="ListParagraph"/>
        <w:widowControl w:val="0"/>
        <w:numPr>
          <w:ilvl w:val="0"/>
          <w:numId w:val="17"/>
        </w:numPr>
        <w:tabs>
          <w:tab w:val="left" w:pos="220"/>
          <w:tab w:val="left" w:pos="720"/>
        </w:tabs>
        <w:autoSpaceDE w:val="0"/>
        <w:autoSpaceDN w:val="0"/>
        <w:adjustRightInd w:val="0"/>
        <w:rPr>
          <w:rFonts w:ascii="Calibri" w:hAnsi="Calibri" w:cs="Times"/>
          <w:color w:val="000000" w:themeColor="text1"/>
          <w:sz w:val="20"/>
          <w:szCs w:val="20"/>
        </w:rPr>
      </w:pPr>
      <w:r w:rsidRPr="000200F8">
        <w:rPr>
          <w:rFonts w:ascii="Calibri" w:hAnsi="Calibri" w:cs="Times"/>
          <w:color w:val="000000" w:themeColor="text1"/>
          <w:sz w:val="20"/>
          <w:szCs w:val="20"/>
        </w:rPr>
        <w:t>Measure out 1,950 ml of the water Label the container SALT WATER. Tell students that this represents how much of our planet's water is found in oceans — 97%.</w:t>
      </w:r>
    </w:p>
    <w:p w14:paraId="0C721E48" w14:textId="77777777" w:rsidR="000200F8" w:rsidRPr="000200F8" w:rsidRDefault="000200F8" w:rsidP="000200F8">
      <w:pPr>
        <w:pStyle w:val="ListParagraph"/>
        <w:widowControl w:val="0"/>
        <w:numPr>
          <w:ilvl w:val="0"/>
          <w:numId w:val="17"/>
        </w:numPr>
        <w:tabs>
          <w:tab w:val="left" w:pos="220"/>
          <w:tab w:val="left" w:pos="720"/>
        </w:tabs>
        <w:autoSpaceDE w:val="0"/>
        <w:autoSpaceDN w:val="0"/>
        <w:adjustRightInd w:val="0"/>
        <w:rPr>
          <w:rFonts w:ascii="Calibri" w:hAnsi="Calibri" w:cs="Times"/>
          <w:color w:val="000000" w:themeColor="text1"/>
          <w:sz w:val="20"/>
          <w:szCs w:val="20"/>
        </w:rPr>
      </w:pPr>
      <w:r w:rsidRPr="000200F8">
        <w:rPr>
          <w:rFonts w:ascii="Calibri" w:hAnsi="Calibri" w:cs="Times"/>
          <w:color w:val="000000" w:themeColor="text1"/>
          <w:sz w:val="20"/>
          <w:szCs w:val="20"/>
        </w:rPr>
        <w:t xml:space="preserve">Pour the remaining 50 ml from the bottle into another container, and tell students that this represents the amount of fresh water on Earth — 3%. </w:t>
      </w:r>
    </w:p>
    <w:p w14:paraId="11005C84" w14:textId="77777777" w:rsidR="000200F8" w:rsidRPr="000200F8" w:rsidRDefault="000200F8" w:rsidP="000200F8">
      <w:pPr>
        <w:pStyle w:val="ListParagraph"/>
        <w:widowControl w:val="0"/>
        <w:numPr>
          <w:ilvl w:val="0"/>
          <w:numId w:val="17"/>
        </w:numPr>
        <w:tabs>
          <w:tab w:val="left" w:pos="220"/>
          <w:tab w:val="left" w:pos="720"/>
        </w:tabs>
        <w:autoSpaceDE w:val="0"/>
        <w:autoSpaceDN w:val="0"/>
        <w:adjustRightInd w:val="0"/>
        <w:rPr>
          <w:rFonts w:ascii="Calibri" w:hAnsi="Calibri" w:cs="Times"/>
          <w:color w:val="000000" w:themeColor="text1"/>
          <w:sz w:val="20"/>
          <w:szCs w:val="20"/>
        </w:rPr>
      </w:pPr>
      <w:r w:rsidRPr="000200F8">
        <w:rPr>
          <w:rFonts w:ascii="Calibri" w:hAnsi="Calibri" w:cs="Times"/>
          <w:color w:val="000000" w:themeColor="text1"/>
          <w:sz w:val="20"/>
          <w:szCs w:val="20"/>
        </w:rPr>
        <w:t xml:space="preserve">Measure 35 ml of the fresh water into another container. Label the container ICE CAPS. </w:t>
      </w:r>
    </w:p>
    <w:p w14:paraId="55E9FBCF" w14:textId="77777777" w:rsidR="000200F8" w:rsidRPr="000200F8" w:rsidRDefault="000200F8" w:rsidP="000200F8">
      <w:pPr>
        <w:pStyle w:val="ListParagraph"/>
        <w:widowControl w:val="0"/>
        <w:numPr>
          <w:ilvl w:val="0"/>
          <w:numId w:val="17"/>
        </w:numPr>
        <w:tabs>
          <w:tab w:val="left" w:pos="220"/>
          <w:tab w:val="left" w:pos="720"/>
        </w:tabs>
        <w:autoSpaceDE w:val="0"/>
        <w:autoSpaceDN w:val="0"/>
        <w:adjustRightInd w:val="0"/>
        <w:rPr>
          <w:rFonts w:ascii="Calibri" w:hAnsi="Calibri" w:cs="Times"/>
          <w:color w:val="000000" w:themeColor="text1"/>
          <w:sz w:val="20"/>
          <w:szCs w:val="20"/>
        </w:rPr>
      </w:pPr>
      <w:r w:rsidRPr="000200F8">
        <w:rPr>
          <w:rFonts w:ascii="Calibri" w:hAnsi="Calibri" w:cs="Times"/>
          <w:color w:val="000000" w:themeColor="text1"/>
          <w:sz w:val="20"/>
          <w:szCs w:val="20"/>
        </w:rPr>
        <w:t xml:space="preserve">Now measure 14.5 ml of the fresh water into another container. Label the container AIR, SOIL, AND UNDERGROUND. </w:t>
      </w:r>
    </w:p>
    <w:p w14:paraId="7639FA80" w14:textId="007192B2" w:rsidR="000200F8" w:rsidRPr="000200F8" w:rsidRDefault="000200F8" w:rsidP="000200F8">
      <w:pPr>
        <w:widowControl w:val="0"/>
        <w:tabs>
          <w:tab w:val="left" w:pos="220"/>
          <w:tab w:val="left" w:pos="720"/>
        </w:tabs>
        <w:autoSpaceDE w:val="0"/>
        <w:autoSpaceDN w:val="0"/>
        <w:adjustRightInd w:val="0"/>
        <w:rPr>
          <w:rFonts w:ascii="Calibri" w:hAnsi="Calibri" w:cs="Times"/>
          <w:color w:val="000000" w:themeColor="text1"/>
          <w:sz w:val="20"/>
          <w:szCs w:val="20"/>
        </w:rPr>
      </w:pPr>
      <w:r w:rsidRPr="000200F8">
        <w:rPr>
          <w:rFonts w:ascii="Calibri" w:hAnsi="Calibri" w:cs="Times"/>
          <w:color w:val="000000" w:themeColor="text1"/>
          <w:sz w:val="20"/>
          <w:szCs w:val="20"/>
        </w:rPr>
        <w:t xml:space="preserve">There should be about 0.5 ml of water left in </w:t>
      </w:r>
      <w:r w:rsidR="006776C3">
        <w:rPr>
          <w:rFonts w:ascii="Calibri" w:hAnsi="Calibri" w:cs="Times"/>
          <w:color w:val="000000" w:themeColor="text1"/>
          <w:sz w:val="20"/>
          <w:szCs w:val="20"/>
        </w:rPr>
        <w:t xml:space="preserve">the fresh water container. </w:t>
      </w:r>
      <w:r w:rsidRPr="000200F8">
        <w:rPr>
          <w:rFonts w:ascii="Calibri" w:hAnsi="Calibri" w:cs="Times"/>
          <w:color w:val="000000" w:themeColor="text1"/>
          <w:sz w:val="20"/>
          <w:szCs w:val="20"/>
        </w:rPr>
        <w:t>Hold this up and explain that this represents all of the fresh water available for human use. Less than 1% of all water on Ear</w:t>
      </w:r>
      <w:r w:rsidR="006776C3">
        <w:rPr>
          <w:rFonts w:ascii="Calibri" w:hAnsi="Calibri" w:cs="Times"/>
          <w:color w:val="000000" w:themeColor="text1"/>
          <w:sz w:val="20"/>
          <w:szCs w:val="20"/>
        </w:rPr>
        <w:t>th is available for consumption.</w:t>
      </w:r>
    </w:p>
    <w:p w14:paraId="7B5C499C" w14:textId="77777777" w:rsidR="000200F8" w:rsidRDefault="000200F8" w:rsidP="000200F8">
      <w:pPr>
        <w:widowControl w:val="0"/>
        <w:tabs>
          <w:tab w:val="left" w:pos="220"/>
          <w:tab w:val="left" w:pos="720"/>
        </w:tabs>
        <w:autoSpaceDE w:val="0"/>
        <w:autoSpaceDN w:val="0"/>
        <w:adjustRightInd w:val="0"/>
        <w:rPr>
          <w:rFonts w:ascii="Calibri" w:hAnsi="Calibri" w:cs="Times"/>
          <w:color w:val="000000" w:themeColor="text1"/>
          <w:sz w:val="20"/>
          <w:szCs w:val="20"/>
        </w:rPr>
      </w:pPr>
      <w:r w:rsidRPr="000200F8">
        <w:rPr>
          <w:rFonts w:ascii="Calibri" w:hAnsi="Calibri" w:cs="Times"/>
          <w:b/>
          <w:color w:val="000000" w:themeColor="text1"/>
          <w:sz w:val="20"/>
          <w:szCs w:val="20"/>
        </w:rPr>
        <w:t xml:space="preserve">Give students the </w:t>
      </w:r>
      <w:hyperlink r:id="rId11" w:history="1">
        <w:r w:rsidRPr="006776C3">
          <w:rPr>
            <w:rFonts w:ascii="Calibri" w:hAnsi="Calibri" w:cs="Times"/>
            <w:b/>
            <w:color w:val="4F81BD" w:themeColor="accent1"/>
            <w:sz w:val="20"/>
            <w:szCs w:val="20"/>
          </w:rPr>
          <w:t>Global Water Distrib</w:t>
        </w:r>
        <w:r w:rsidRPr="006776C3">
          <w:rPr>
            <w:rFonts w:ascii="Calibri" w:hAnsi="Calibri" w:cs="Times"/>
            <w:b/>
            <w:color w:val="4F81BD" w:themeColor="accent1"/>
            <w:sz w:val="20"/>
            <w:szCs w:val="20"/>
          </w:rPr>
          <w:t>u</w:t>
        </w:r>
        <w:r w:rsidRPr="006776C3">
          <w:rPr>
            <w:rFonts w:ascii="Calibri" w:hAnsi="Calibri" w:cs="Times"/>
            <w:b/>
            <w:color w:val="4F81BD" w:themeColor="accent1"/>
            <w:sz w:val="20"/>
            <w:szCs w:val="20"/>
          </w:rPr>
          <w:t>tion</w:t>
        </w:r>
      </w:hyperlink>
      <w:r w:rsidRPr="000200F8">
        <w:rPr>
          <w:rFonts w:ascii="Calibri" w:hAnsi="Calibri" w:cs="Times"/>
          <w:b/>
          <w:color w:val="000000" w:themeColor="text1"/>
          <w:sz w:val="20"/>
          <w:szCs w:val="20"/>
        </w:rPr>
        <w:t xml:space="preserve"> Flash Interactive to analyze in groups or with partners. This will reinforce the presentation they just saw. </w:t>
      </w:r>
    </w:p>
    <w:p w14:paraId="521F32C6" w14:textId="77777777" w:rsidR="000200F8" w:rsidRDefault="000200F8" w:rsidP="000200F8">
      <w:pPr>
        <w:widowControl w:val="0"/>
        <w:tabs>
          <w:tab w:val="left" w:pos="220"/>
          <w:tab w:val="left" w:pos="720"/>
        </w:tabs>
        <w:autoSpaceDE w:val="0"/>
        <w:autoSpaceDN w:val="0"/>
        <w:adjustRightInd w:val="0"/>
        <w:rPr>
          <w:rFonts w:ascii="Calibri" w:hAnsi="Calibri" w:cs="Times"/>
          <w:color w:val="000000" w:themeColor="text1"/>
          <w:sz w:val="20"/>
          <w:szCs w:val="20"/>
        </w:rPr>
      </w:pPr>
    </w:p>
    <w:p w14:paraId="40C8C856" w14:textId="77777777" w:rsidR="00466AF8" w:rsidRDefault="007E3730" w:rsidP="008F2FA9">
      <w:pPr>
        <w:widowControl w:val="0"/>
        <w:tabs>
          <w:tab w:val="left" w:pos="220"/>
          <w:tab w:val="left" w:pos="720"/>
        </w:tabs>
        <w:autoSpaceDE w:val="0"/>
        <w:autoSpaceDN w:val="0"/>
        <w:adjustRightInd w:val="0"/>
        <w:rPr>
          <w:rFonts w:ascii="Calibri" w:hAnsi="Calibri" w:cs="Times"/>
          <w:color w:val="000000" w:themeColor="text1"/>
          <w:sz w:val="20"/>
          <w:szCs w:val="20"/>
        </w:rPr>
      </w:pPr>
      <w:r w:rsidRPr="007E3730">
        <w:rPr>
          <w:rFonts w:ascii="Calibri" w:hAnsi="Calibri" w:cs="Times New Roman"/>
          <w:b/>
          <w:sz w:val="20"/>
          <w:szCs w:val="20"/>
        </w:rPr>
        <w:t>Teaching:</w:t>
      </w:r>
      <w:r>
        <w:rPr>
          <w:rFonts w:ascii="Calibri" w:hAnsi="Calibri" w:cs="Times New Roman"/>
          <w:sz w:val="20"/>
          <w:szCs w:val="20"/>
        </w:rPr>
        <w:t xml:space="preserve"> </w:t>
      </w:r>
      <w:r w:rsidR="008F2FA9">
        <w:rPr>
          <w:rFonts w:ascii="Calibri" w:hAnsi="Calibri" w:cs="Times New Roman"/>
          <w:sz w:val="20"/>
          <w:szCs w:val="20"/>
        </w:rPr>
        <w:br/>
      </w:r>
      <w:r w:rsidR="008F2FA9" w:rsidRPr="008F2FA9">
        <w:rPr>
          <w:rFonts w:ascii="Calibri" w:hAnsi="Calibri" w:cs="Times"/>
          <w:color w:val="000000" w:themeColor="text1"/>
          <w:sz w:val="20"/>
          <w:szCs w:val="20"/>
        </w:rPr>
        <w:t xml:space="preserve">Divide the class into small groups and have them discuss the demonstration and information they learned from the Global Water </w:t>
      </w:r>
      <w:r w:rsidR="008F2FA9" w:rsidRPr="008F2FA9">
        <w:rPr>
          <w:rFonts w:ascii="Calibri" w:hAnsi="Calibri" w:cs="Times"/>
          <w:color w:val="000000" w:themeColor="text1"/>
          <w:sz w:val="20"/>
          <w:szCs w:val="20"/>
        </w:rPr>
        <w:lastRenderedPageBreak/>
        <w:t xml:space="preserve">Distribution Flash. Students should use the guiding questions </w:t>
      </w:r>
      <w:r w:rsidR="00466AF8">
        <w:rPr>
          <w:rFonts w:ascii="Calibri" w:hAnsi="Calibri" w:cs="Times"/>
          <w:color w:val="000000" w:themeColor="text1"/>
          <w:sz w:val="20"/>
          <w:szCs w:val="20"/>
        </w:rPr>
        <w:t>below to lead their discussion.</w:t>
      </w:r>
    </w:p>
    <w:p w14:paraId="2EDA9425" w14:textId="3EFA3419" w:rsidR="00466AF8" w:rsidRPr="00466AF8" w:rsidRDefault="00466AF8" w:rsidP="00466AF8">
      <w:pPr>
        <w:pStyle w:val="ListParagraph"/>
        <w:widowControl w:val="0"/>
        <w:numPr>
          <w:ilvl w:val="0"/>
          <w:numId w:val="17"/>
        </w:numPr>
        <w:tabs>
          <w:tab w:val="left" w:pos="220"/>
          <w:tab w:val="left" w:pos="720"/>
        </w:tabs>
        <w:autoSpaceDE w:val="0"/>
        <w:autoSpaceDN w:val="0"/>
        <w:adjustRightInd w:val="0"/>
        <w:rPr>
          <w:rFonts w:ascii="Calibri" w:hAnsi="Calibri" w:cs="Times"/>
          <w:color w:val="000000" w:themeColor="text1"/>
          <w:sz w:val="20"/>
          <w:szCs w:val="20"/>
        </w:rPr>
      </w:pPr>
      <w:r w:rsidRPr="00466AF8">
        <w:rPr>
          <w:rFonts w:ascii="Calibri" w:hAnsi="Calibri" w:cs="Times"/>
          <w:color w:val="000000" w:themeColor="text1"/>
          <w:sz w:val="20"/>
          <w:szCs w:val="20"/>
        </w:rPr>
        <w:t>Where is usable water located?</w:t>
      </w:r>
    </w:p>
    <w:p w14:paraId="2415FD9C" w14:textId="12721E1F" w:rsidR="008F2FA9" w:rsidRPr="00466AF8" w:rsidRDefault="008F2FA9" w:rsidP="00466AF8">
      <w:pPr>
        <w:pStyle w:val="ListParagraph"/>
        <w:widowControl w:val="0"/>
        <w:numPr>
          <w:ilvl w:val="0"/>
          <w:numId w:val="17"/>
        </w:numPr>
        <w:tabs>
          <w:tab w:val="left" w:pos="220"/>
          <w:tab w:val="left" w:pos="720"/>
        </w:tabs>
        <w:autoSpaceDE w:val="0"/>
        <w:autoSpaceDN w:val="0"/>
        <w:adjustRightInd w:val="0"/>
        <w:rPr>
          <w:rFonts w:ascii="Calibri" w:hAnsi="Calibri" w:cs="Times"/>
          <w:color w:val="000000" w:themeColor="text1"/>
          <w:sz w:val="20"/>
          <w:szCs w:val="20"/>
        </w:rPr>
      </w:pPr>
      <w:r w:rsidRPr="00466AF8">
        <w:rPr>
          <w:rFonts w:ascii="Calibri" w:hAnsi="Calibri" w:cs="Times"/>
          <w:color w:val="000000" w:themeColor="text1"/>
          <w:sz w:val="20"/>
          <w:szCs w:val="20"/>
        </w:rPr>
        <w:t>Is this water a renewable resource?</w:t>
      </w:r>
    </w:p>
    <w:p w14:paraId="7AAF1BB7" w14:textId="77777777" w:rsidR="008F2FA9" w:rsidRPr="008F2FA9" w:rsidRDefault="008F2FA9" w:rsidP="008F2FA9">
      <w:pPr>
        <w:widowControl w:val="0"/>
        <w:tabs>
          <w:tab w:val="left" w:pos="220"/>
          <w:tab w:val="left" w:pos="720"/>
        </w:tabs>
        <w:autoSpaceDE w:val="0"/>
        <w:autoSpaceDN w:val="0"/>
        <w:adjustRightInd w:val="0"/>
        <w:rPr>
          <w:rFonts w:ascii="Calibri" w:hAnsi="Calibri" w:cs="Times"/>
          <w:color w:val="000000" w:themeColor="text1"/>
          <w:sz w:val="20"/>
          <w:szCs w:val="20"/>
        </w:rPr>
      </w:pPr>
    </w:p>
    <w:p w14:paraId="72E580B0" w14:textId="56A79191" w:rsidR="00466AF8" w:rsidRDefault="00466AF8" w:rsidP="008F2FA9">
      <w:pPr>
        <w:widowControl w:val="0"/>
        <w:tabs>
          <w:tab w:val="left" w:pos="220"/>
          <w:tab w:val="left" w:pos="720"/>
        </w:tabs>
        <w:autoSpaceDE w:val="0"/>
        <w:autoSpaceDN w:val="0"/>
        <w:adjustRightInd w:val="0"/>
        <w:rPr>
          <w:rFonts w:ascii="Calibri" w:hAnsi="Calibri" w:cs="Times"/>
          <w:color w:val="000000" w:themeColor="text1"/>
          <w:sz w:val="20"/>
          <w:szCs w:val="20"/>
        </w:rPr>
      </w:pPr>
      <w:r>
        <w:rPr>
          <w:rFonts w:ascii="Calibri" w:hAnsi="Calibri" w:cs="Times"/>
          <w:color w:val="000000" w:themeColor="text1"/>
          <w:sz w:val="20"/>
          <w:szCs w:val="20"/>
        </w:rPr>
        <w:t xml:space="preserve">1. </w:t>
      </w:r>
      <w:r w:rsidR="008F2FA9" w:rsidRPr="008F2FA9">
        <w:rPr>
          <w:rFonts w:ascii="Calibri" w:hAnsi="Calibri" w:cs="Times"/>
          <w:color w:val="000000" w:themeColor="text1"/>
          <w:sz w:val="20"/>
          <w:szCs w:val="20"/>
        </w:rPr>
        <w:t xml:space="preserve">Have a whole class discussion giving students a chance to share their ideas. </w:t>
      </w:r>
    </w:p>
    <w:p w14:paraId="2AC737B7" w14:textId="056AD84B" w:rsidR="008F2FA9" w:rsidRPr="008F2FA9" w:rsidRDefault="00466AF8" w:rsidP="008F2FA9">
      <w:pPr>
        <w:widowControl w:val="0"/>
        <w:tabs>
          <w:tab w:val="left" w:pos="220"/>
          <w:tab w:val="left" w:pos="720"/>
        </w:tabs>
        <w:autoSpaceDE w:val="0"/>
        <w:autoSpaceDN w:val="0"/>
        <w:adjustRightInd w:val="0"/>
        <w:rPr>
          <w:rFonts w:ascii="Calibri" w:hAnsi="Calibri" w:cs="Times"/>
          <w:color w:val="000000" w:themeColor="text1"/>
          <w:sz w:val="20"/>
          <w:szCs w:val="20"/>
        </w:rPr>
      </w:pPr>
      <w:r>
        <w:rPr>
          <w:rFonts w:ascii="Calibri" w:hAnsi="Calibri" w:cs="Times"/>
          <w:color w:val="000000" w:themeColor="text1"/>
          <w:sz w:val="20"/>
          <w:szCs w:val="20"/>
        </w:rPr>
        <w:t>Answer:</w:t>
      </w:r>
      <w:r w:rsidR="008F2FA9" w:rsidRPr="008F2FA9">
        <w:rPr>
          <w:rFonts w:ascii="Calibri" w:hAnsi="Calibri" w:cs="Times"/>
          <w:color w:val="000000" w:themeColor="text1"/>
          <w:sz w:val="20"/>
          <w:szCs w:val="20"/>
        </w:rPr>
        <w:t xml:space="preserve"> water is necessary for life and important to conserve and maintain so that it stays available for human, plant, and animal consumption.</w:t>
      </w:r>
    </w:p>
    <w:p w14:paraId="3D0A79E5" w14:textId="77777777" w:rsidR="008F2FA9" w:rsidRDefault="008F2FA9" w:rsidP="008F2FA9">
      <w:pPr>
        <w:widowControl w:val="0"/>
        <w:tabs>
          <w:tab w:val="left" w:pos="220"/>
          <w:tab w:val="left" w:pos="720"/>
        </w:tabs>
        <w:autoSpaceDE w:val="0"/>
        <w:autoSpaceDN w:val="0"/>
        <w:adjustRightInd w:val="0"/>
        <w:rPr>
          <w:rFonts w:ascii="Calibri" w:hAnsi="Calibri" w:cs="Times"/>
          <w:color w:val="000000" w:themeColor="text1"/>
          <w:sz w:val="20"/>
          <w:szCs w:val="20"/>
        </w:rPr>
      </w:pPr>
      <w:r w:rsidRPr="008F2FA9">
        <w:rPr>
          <w:rFonts w:ascii="Calibri" w:hAnsi="Calibri" w:cs="Times"/>
          <w:color w:val="000000" w:themeColor="text1"/>
          <w:sz w:val="20"/>
          <w:szCs w:val="20"/>
        </w:rPr>
        <w:t>Divide the class into small groups and have them discuss the demonstration and information they learned from the Global Water Distribution Flash. Students should use the guiding questions below to lead their discussion.</w:t>
      </w:r>
    </w:p>
    <w:p w14:paraId="6228F88D" w14:textId="5FD16619" w:rsidR="008F2FA9" w:rsidRPr="008F2FA9" w:rsidRDefault="008F2FA9" w:rsidP="008F2FA9">
      <w:pPr>
        <w:pStyle w:val="ListParagraph"/>
        <w:widowControl w:val="0"/>
        <w:numPr>
          <w:ilvl w:val="0"/>
          <w:numId w:val="17"/>
        </w:numPr>
        <w:tabs>
          <w:tab w:val="left" w:pos="220"/>
          <w:tab w:val="left" w:pos="720"/>
        </w:tabs>
        <w:autoSpaceDE w:val="0"/>
        <w:autoSpaceDN w:val="0"/>
        <w:adjustRightInd w:val="0"/>
        <w:rPr>
          <w:rFonts w:ascii="Calibri" w:hAnsi="Calibri" w:cs="Times"/>
          <w:color w:val="000000" w:themeColor="text1"/>
          <w:sz w:val="20"/>
          <w:szCs w:val="20"/>
        </w:rPr>
      </w:pPr>
      <w:r w:rsidRPr="008F2FA9">
        <w:rPr>
          <w:rFonts w:ascii="Calibri" w:hAnsi="Calibri" w:cs="Times"/>
          <w:color w:val="000000" w:themeColor="text1"/>
          <w:sz w:val="20"/>
          <w:szCs w:val="20"/>
        </w:rPr>
        <w:t>Where is usable water located?</w:t>
      </w:r>
    </w:p>
    <w:p w14:paraId="0142BADD" w14:textId="58D433BB" w:rsidR="008F2FA9" w:rsidRPr="008F2FA9" w:rsidRDefault="008F2FA9" w:rsidP="008F2FA9">
      <w:pPr>
        <w:pStyle w:val="ListParagraph"/>
        <w:widowControl w:val="0"/>
        <w:numPr>
          <w:ilvl w:val="0"/>
          <w:numId w:val="17"/>
        </w:numPr>
        <w:tabs>
          <w:tab w:val="left" w:pos="220"/>
          <w:tab w:val="left" w:pos="720"/>
        </w:tabs>
        <w:autoSpaceDE w:val="0"/>
        <w:autoSpaceDN w:val="0"/>
        <w:adjustRightInd w:val="0"/>
        <w:rPr>
          <w:rFonts w:ascii="Calibri" w:hAnsi="Calibri" w:cs="Times"/>
          <w:color w:val="000000" w:themeColor="text1"/>
          <w:sz w:val="20"/>
          <w:szCs w:val="20"/>
        </w:rPr>
      </w:pPr>
      <w:r w:rsidRPr="008F2FA9">
        <w:rPr>
          <w:rFonts w:ascii="Calibri" w:hAnsi="Calibri" w:cs="Times"/>
          <w:color w:val="000000" w:themeColor="text1"/>
          <w:sz w:val="20"/>
          <w:szCs w:val="20"/>
        </w:rPr>
        <w:t>Is this water a renewable resource?</w:t>
      </w:r>
    </w:p>
    <w:p w14:paraId="41011105" w14:textId="77777777" w:rsidR="008F2FA9" w:rsidRPr="008F2FA9" w:rsidRDefault="008F2FA9" w:rsidP="008F2FA9">
      <w:pPr>
        <w:widowControl w:val="0"/>
        <w:tabs>
          <w:tab w:val="left" w:pos="220"/>
          <w:tab w:val="left" w:pos="720"/>
        </w:tabs>
        <w:autoSpaceDE w:val="0"/>
        <w:autoSpaceDN w:val="0"/>
        <w:adjustRightInd w:val="0"/>
        <w:rPr>
          <w:rFonts w:ascii="Calibri" w:hAnsi="Calibri" w:cs="Times"/>
          <w:color w:val="000000" w:themeColor="text1"/>
          <w:sz w:val="20"/>
          <w:szCs w:val="20"/>
        </w:rPr>
      </w:pPr>
    </w:p>
    <w:p w14:paraId="5D22A86D" w14:textId="7588409D" w:rsidR="008F2FA9" w:rsidRPr="008F2FA9" w:rsidRDefault="00466AF8" w:rsidP="008F2FA9">
      <w:pPr>
        <w:widowControl w:val="0"/>
        <w:autoSpaceDE w:val="0"/>
        <w:autoSpaceDN w:val="0"/>
        <w:adjustRightInd w:val="0"/>
        <w:rPr>
          <w:rFonts w:ascii="Calibri" w:hAnsi="Calibri" w:cs="Times"/>
          <w:color w:val="000000" w:themeColor="text1"/>
          <w:sz w:val="20"/>
          <w:szCs w:val="20"/>
        </w:rPr>
      </w:pPr>
      <w:r>
        <w:rPr>
          <w:rFonts w:ascii="Calibri" w:hAnsi="Calibri" w:cs="Times"/>
          <w:color w:val="000000" w:themeColor="text1"/>
          <w:sz w:val="20"/>
          <w:szCs w:val="20"/>
        </w:rPr>
        <w:t xml:space="preserve">2. </w:t>
      </w:r>
      <w:r w:rsidR="008F2FA9" w:rsidRPr="008F2FA9">
        <w:rPr>
          <w:rFonts w:ascii="Calibri" w:hAnsi="Calibri" w:cs="Times"/>
          <w:color w:val="000000" w:themeColor="text1"/>
          <w:sz w:val="20"/>
          <w:szCs w:val="20"/>
        </w:rPr>
        <w:t xml:space="preserve">Watch the </w:t>
      </w:r>
      <w:hyperlink r:id="rId12" w:history="1">
        <w:r w:rsidR="008F2FA9" w:rsidRPr="008F2FA9">
          <w:rPr>
            <w:rFonts w:ascii="Calibri" w:hAnsi="Calibri" w:cs="Times"/>
            <w:color w:val="000000" w:themeColor="text1"/>
            <w:sz w:val="20"/>
            <w:szCs w:val="20"/>
          </w:rPr>
          <w:t>Water Treatment Plant</w:t>
        </w:r>
      </w:hyperlink>
      <w:r w:rsidR="008F2FA9" w:rsidRPr="008F2FA9">
        <w:rPr>
          <w:rFonts w:ascii="Calibri" w:hAnsi="Calibri" w:cs="Times"/>
          <w:color w:val="000000" w:themeColor="text1"/>
          <w:sz w:val="20"/>
          <w:szCs w:val="20"/>
        </w:rPr>
        <w:t xml:space="preserve"> QuickTime Video and discuss the methods used to purify water for human consumption. Display the guiding questions below to help students: </w:t>
      </w:r>
    </w:p>
    <w:p w14:paraId="15A454D0" w14:textId="77777777" w:rsidR="008F2FA9" w:rsidRPr="008F2FA9" w:rsidRDefault="008F2FA9" w:rsidP="008F2FA9">
      <w:pPr>
        <w:pStyle w:val="ListParagraph"/>
        <w:widowControl w:val="0"/>
        <w:numPr>
          <w:ilvl w:val="0"/>
          <w:numId w:val="18"/>
        </w:numPr>
        <w:tabs>
          <w:tab w:val="left" w:pos="220"/>
          <w:tab w:val="left" w:pos="720"/>
        </w:tabs>
        <w:autoSpaceDE w:val="0"/>
        <w:autoSpaceDN w:val="0"/>
        <w:adjustRightInd w:val="0"/>
        <w:rPr>
          <w:rFonts w:ascii="Calibri" w:hAnsi="Calibri" w:cs="Times"/>
          <w:color w:val="000000" w:themeColor="text1"/>
          <w:sz w:val="20"/>
          <w:szCs w:val="20"/>
        </w:rPr>
      </w:pPr>
      <w:r w:rsidRPr="008F2FA9">
        <w:rPr>
          <w:rFonts w:ascii="Calibri" w:hAnsi="Calibri" w:cs="Times"/>
          <w:color w:val="000000" w:themeColor="text1"/>
          <w:sz w:val="20"/>
          <w:szCs w:val="20"/>
        </w:rPr>
        <w:t>Why is it important to treat the water before sending it to homes?</w:t>
      </w:r>
    </w:p>
    <w:p w14:paraId="5C5662AA" w14:textId="1C3FFE36" w:rsidR="008F2FA9" w:rsidRPr="008F2FA9" w:rsidRDefault="008F2FA9" w:rsidP="008F2FA9">
      <w:pPr>
        <w:pStyle w:val="ListParagraph"/>
        <w:widowControl w:val="0"/>
        <w:numPr>
          <w:ilvl w:val="0"/>
          <w:numId w:val="18"/>
        </w:numPr>
        <w:tabs>
          <w:tab w:val="left" w:pos="220"/>
          <w:tab w:val="left" w:pos="720"/>
        </w:tabs>
        <w:autoSpaceDE w:val="0"/>
        <w:autoSpaceDN w:val="0"/>
        <w:adjustRightInd w:val="0"/>
        <w:rPr>
          <w:rFonts w:ascii="Calibri" w:hAnsi="Calibri" w:cs="Times"/>
          <w:color w:val="000000" w:themeColor="text1"/>
          <w:sz w:val="20"/>
          <w:szCs w:val="20"/>
        </w:rPr>
      </w:pPr>
      <w:r w:rsidRPr="008F2FA9">
        <w:rPr>
          <w:rFonts w:ascii="Calibri" w:hAnsi="Calibri" w:cs="Times"/>
          <w:color w:val="000000" w:themeColor="text1"/>
          <w:sz w:val="20"/>
          <w:szCs w:val="20"/>
        </w:rPr>
        <w:t>What do you think the brown sludge is made of? What other things do you think are removed from water to make it safe for drinking?</w:t>
      </w:r>
    </w:p>
    <w:p w14:paraId="7913E8F3" w14:textId="77777777" w:rsidR="008F2FA9" w:rsidRPr="008F2FA9" w:rsidRDefault="008F2FA9" w:rsidP="008F2FA9">
      <w:pPr>
        <w:widowControl w:val="0"/>
        <w:tabs>
          <w:tab w:val="left" w:pos="220"/>
          <w:tab w:val="left" w:pos="720"/>
        </w:tabs>
        <w:autoSpaceDE w:val="0"/>
        <w:autoSpaceDN w:val="0"/>
        <w:adjustRightInd w:val="0"/>
        <w:ind w:left="220"/>
        <w:rPr>
          <w:rFonts w:ascii="Calibri" w:hAnsi="Calibri" w:cs="Times"/>
          <w:color w:val="000000" w:themeColor="text1"/>
          <w:sz w:val="20"/>
          <w:szCs w:val="20"/>
        </w:rPr>
      </w:pPr>
    </w:p>
    <w:p w14:paraId="0BDCA047" w14:textId="0723B82E" w:rsidR="008F2FA9" w:rsidRPr="008F2FA9" w:rsidRDefault="00466AF8" w:rsidP="008F2FA9">
      <w:pPr>
        <w:widowControl w:val="0"/>
        <w:autoSpaceDE w:val="0"/>
        <w:autoSpaceDN w:val="0"/>
        <w:adjustRightInd w:val="0"/>
        <w:rPr>
          <w:rFonts w:ascii="Calibri" w:hAnsi="Calibri" w:cs="Times"/>
          <w:color w:val="000000" w:themeColor="text1"/>
          <w:sz w:val="20"/>
          <w:szCs w:val="20"/>
        </w:rPr>
      </w:pPr>
      <w:r>
        <w:rPr>
          <w:rFonts w:ascii="Calibri" w:hAnsi="Calibri" w:cs="Times"/>
          <w:color w:val="000000" w:themeColor="text1"/>
          <w:sz w:val="20"/>
          <w:szCs w:val="20"/>
        </w:rPr>
        <w:t xml:space="preserve">3. </w:t>
      </w:r>
      <w:r w:rsidR="008F2FA9" w:rsidRPr="008F2FA9">
        <w:rPr>
          <w:rFonts w:ascii="Calibri" w:hAnsi="Calibri" w:cs="Times"/>
          <w:color w:val="000000" w:themeColor="text1"/>
          <w:sz w:val="20"/>
          <w:szCs w:val="20"/>
        </w:rPr>
        <w:t>Show the map of your local watershed. Help students trace the path of water to their school. Discuss the following questions:</w:t>
      </w:r>
    </w:p>
    <w:p w14:paraId="29FD69C9" w14:textId="77777777" w:rsidR="008F2FA9" w:rsidRPr="008F2FA9" w:rsidRDefault="008F2FA9" w:rsidP="008F2FA9">
      <w:pPr>
        <w:pStyle w:val="ListParagraph"/>
        <w:widowControl w:val="0"/>
        <w:numPr>
          <w:ilvl w:val="0"/>
          <w:numId w:val="18"/>
        </w:numPr>
        <w:autoSpaceDE w:val="0"/>
        <w:autoSpaceDN w:val="0"/>
        <w:adjustRightInd w:val="0"/>
        <w:rPr>
          <w:rFonts w:ascii="Calibri" w:hAnsi="Calibri" w:cs="Times"/>
          <w:color w:val="000000" w:themeColor="text1"/>
          <w:sz w:val="20"/>
          <w:szCs w:val="20"/>
        </w:rPr>
      </w:pPr>
      <w:r w:rsidRPr="008F2FA9">
        <w:rPr>
          <w:rFonts w:ascii="Calibri" w:hAnsi="Calibri" w:cs="Times"/>
          <w:color w:val="000000" w:themeColor="text1"/>
          <w:sz w:val="20"/>
          <w:szCs w:val="20"/>
        </w:rPr>
        <w:t>Where does the water originate and how is it managed along the way?</w:t>
      </w:r>
    </w:p>
    <w:p w14:paraId="79CFFB04" w14:textId="77777777" w:rsidR="008F2FA9" w:rsidRPr="008F2FA9" w:rsidRDefault="008F2FA9" w:rsidP="008F2FA9">
      <w:pPr>
        <w:pStyle w:val="ListParagraph"/>
        <w:widowControl w:val="0"/>
        <w:numPr>
          <w:ilvl w:val="0"/>
          <w:numId w:val="18"/>
        </w:numPr>
        <w:autoSpaceDE w:val="0"/>
        <w:autoSpaceDN w:val="0"/>
        <w:adjustRightInd w:val="0"/>
        <w:rPr>
          <w:rFonts w:ascii="Calibri" w:hAnsi="Calibri" w:cs="Times"/>
          <w:color w:val="000000" w:themeColor="text1"/>
          <w:sz w:val="20"/>
          <w:szCs w:val="20"/>
        </w:rPr>
      </w:pPr>
      <w:r w:rsidRPr="008F2FA9">
        <w:rPr>
          <w:rFonts w:ascii="Calibri" w:hAnsi="Calibri" w:cs="Times"/>
          <w:color w:val="000000" w:themeColor="text1"/>
          <w:sz w:val="20"/>
          <w:szCs w:val="20"/>
        </w:rPr>
        <w:t>How is the water treated after it leaves the school as wastewater?</w:t>
      </w:r>
    </w:p>
    <w:p w14:paraId="3ADDAEBB" w14:textId="77777777" w:rsidR="008F2FA9" w:rsidRPr="008F2FA9" w:rsidRDefault="008F2FA9" w:rsidP="008F2FA9">
      <w:pPr>
        <w:pStyle w:val="ListParagraph"/>
        <w:widowControl w:val="0"/>
        <w:numPr>
          <w:ilvl w:val="0"/>
          <w:numId w:val="18"/>
        </w:numPr>
        <w:autoSpaceDE w:val="0"/>
        <w:autoSpaceDN w:val="0"/>
        <w:adjustRightInd w:val="0"/>
        <w:rPr>
          <w:rFonts w:ascii="Calibri" w:hAnsi="Calibri" w:cs="Times"/>
          <w:color w:val="000000" w:themeColor="text1"/>
          <w:sz w:val="20"/>
          <w:szCs w:val="20"/>
        </w:rPr>
      </w:pPr>
      <w:r w:rsidRPr="008F2FA9">
        <w:rPr>
          <w:rFonts w:ascii="Calibri" w:hAnsi="Calibri" w:cs="Times"/>
          <w:color w:val="000000" w:themeColor="text1"/>
          <w:sz w:val="20"/>
          <w:szCs w:val="20"/>
        </w:rPr>
        <w:t>Where do you think the water treatment plants are located?</w:t>
      </w:r>
    </w:p>
    <w:p w14:paraId="65851386" w14:textId="77777777" w:rsidR="008F2FA9" w:rsidRPr="008F2FA9" w:rsidRDefault="008F2FA9" w:rsidP="008F2FA9">
      <w:pPr>
        <w:widowControl w:val="0"/>
        <w:autoSpaceDE w:val="0"/>
        <w:autoSpaceDN w:val="0"/>
        <w:adjustRightInd w:val="0"/>
        <w:rPr>
          <w:rFonts w:ascii="Calibri" w:hAnsi="Calibri" w:cs="Times"/>
          <w:color w:val="000000" w:themeColor="text1"/>
          <w:sz w:val="20"/>
          <w:szCs w:val="20"/>
        </w:rPr>
      </w:pPr>
    </w:p>
    <w:p w14:paraId="2209F263" w14:textId="1D43A07D" w:rsidR="008F2FA9" w:rsidRPr="008F2FA9" w:rsidRDefault="00466AF8" w:rsidP="008F2FA9">
      <w:pPr>
        <w:widowControl w:val="0"/>
        <w:autoSpaceDE w:val="0"/>
        <w:autoSpaceDN w:val="0"/>
        <w:adjustRightInd w:val="0"/>
        <w:rPr>
          <w:rFonts w:ascii="Calibri" w:hAnsi="Calibri" w:cs="Times"/>
          <w:color w:val="000000" w:themeColor="text1"/>
          <w:sz w:val="20"/>
          <w:szCs w:val="20"/>
        </w:rPr>
      </w:pPr>
      <w:r w:rsidRPr="00466AF8">
        <w:rPr>
          <w:rFonts w:ascii="Calibri" w:hAnsi="Calibri" w:cs="Times"/>
          <w:b/>
          <w:color w:val="000000" w:themeColor="text1"/>
          <w:sz w:val="20"/>
          <w:szCs w:val="20"/>
        </w:rPr>
        <w:t>Active Engagement</w:t>
      </w:r>
      <w:r>
        <w:rPr>
          <w:rFonts w:ascii="Calibri" w:hAnsi="Calibri" w:cs="Times"/>
          <w:color w:val="000000" w:themeColor="text1"/>
          <w:sz w:val="20"/>
          <w:szCs w:val="20"/>
        </w:rPr>
        <w:br/>
      </w:r>
      <w:r w:rsidR="008F2FA9" w:rsidRPr="008F2FA9">
        <w:rPr>
          <w:rFonts w:ascii="Calibri" w:hAnsi="Calibri" w:cs="Times"/>
          <w:color w:val="000000" w:themeColor="text1"/>
          <w:sz w:val="20"/>
          <w:szCs w:val="20"/>
        </w:rPr>
        <w:t>Ask students to estimate the amount of water that they and their families typically use in a week.</w:t>
      </w:r>
    </w:p>
    <w:p w14:paraId="72A4826C" w14:textId="77777777" w:rsidR="008F2FA9" w:rsidRPr="008F2FA9" w:rsidRDefault="008F2FA9" w:rsidP="008F2FA9">
      <w:pPr>
        <w:widowControl w:val="0"/>
        <w:autoSpaceDE w:val="0"/>
        <w:autoSpaceDN w:val="0"/>
        <w:adjustRightInd w:val="0"/>
        <w:rPr>
          <w:rFonts w:ascii="Calibri" w:hAnsi="Calibri" w:cs="Times"/>
          <w:color w:val="000000" w:themeColor="text1"/>
          <w:sz w:val="20"/>
          <w:szCs w:val="20"/>
        </w:rPr>
      </w:pPr>
      <w:r w:rsidRPr="008F2FA9">
        <w:rPr>
          <w:rFonts w:ascii="Calibri" w:hAnsi="Calibri" w:cs="Times"/>
          <w:color w:val="000000" w:themeColor="text1"/>
          <w:sz w:val="20"/>
          <w:szCs w:val="20"/>
        </w:rPr>
        <w:t xml:space="preserve">Show the </w:t>
      </w:r>
      <w:hyperlink r:id="rId13" w:history="1">
        <w:r w:rsidRPr="008F2FA9">
          <w:rPr>
            <w:rFonts w:ascii="Calibri" w:hAnsi="Calibri" w:cs="Times"/>
            <w:color w:val="000000" w:themeColor="text1"/>
            <w:sz w:val="20"/>
            <w:szCs w:val="20"/>
          </w:rPr>
          <w:t>Conserving Water at Home</w:t>
        </w:r>
      </w:hyperlink>
      <w:r w:rsidRPr="008F2FA9">
        <w:rPr>
          <w:rFonts w:ascii="Calibri" w:hAnsi="Calibri" w:cs="Times"/>
          <w:color w:val="000000" w:themeColor="text1"/>
          <w:sz w:val="20"/>
          <w:szCs w:val="20"/>
        </w:rPr>
        <w:t xml:space="preserve"> QuickTime Video. Discuss water conservation techniques that people can use to decrease the waste and pollution of our water resources. Provide students with the following guiding questions to help with their thinking:</w:t>
      </w:r>
    </w:p>
    <w:p w14:paraId="2C2C6DDC" w14:textId="6D239AF9" w:rsidR="008F2FA9" w:rsidRPr="008F2FA9" w:rsidRDefault="008F2FA9" w:rsidP="008F2FA9">
      <w:pPr>
        <w:pStyle w:val="ListParagraph"/>
        <w:widowControl w:val="0"/>
        <w:numPr>
          <w:ilvl w:val="0"/>
          <w:numId w:val="18"/>
        </w:numPr>
        <w:tabs>
          <w:tab w:val="left" w:pos="220"/>
          <w:tab w:val="left" w:pos="720"/>
        </w:tabs>
        <w:autoSpaceDE w:val="0"/>
        <w:autoSpaceDN w:val="0"/>
        <w:adjustRightInd w:val="0"/>
        <w:rPr>
          <w:rFonts w:ascii="Calibri" w:hAnsi="Calibri" w:cs="Times"/>
          <w:color w:val="000000" w:themeColor="text1"/>
          <w:sz w:val="20"/>
          <w:szCs w:val="20"/>
        </w:rPr>
      </w:pPr>
      <w:r w:rsidRPr="008F2FA9">
        <w:rPr>
          <w:rFonts w:ascii="Calibri" w:hAnsi="Calibri" w:cs="Times"/>
          <w:color w:val="000000" w:themeColor="text1"/>
          <w:sz w:val="20"/>
          <w:szCs w:val="20"/>
        </w:rPr>
        <w:t xml:space="preserve">An average family uses about 300 gallons of water per </w:t>
      </w:r>
      <w:r w:rsidR="006776C3">
        <w:rPr>
          <w:rFonts w:ascii="Calibri" w:hAnsi="Calibri" w:cs="Times"/>
          <w:color w:val="000000" w:themeColor="text1"/>
          <w:sz w:val="20"/>
          <w:szCs w:val="20"/>
        </w:rPr>
        <w:t xml:space="preserve">day. What are some of the best </w:t>
      </w:r>
      <w:r w:rsidRPr="008F2FA9">
        <w:rPr>
          <w:rFonts w:ascii="Calibri" w:hAnsi="Calibri" w:cs="Times"/>
          <w:color w:val="000000" w:themeColor="text1"/>
          <w:sz w:val="20"/>
          <w:szCs w:val="20"/>
        </w:rPr>
        <w:t>ways to conserve water?</w:t>
      </w:r>
    </w:p>
    <w:p w14:paraId="3F7F57E1" w14:textId="77777777" w:rsidR="008F2FA9" w:rsidRPr="008F2FA9" w:rsidRDefault="008F2FA9" w:rsidP="008F2FA9">
      <w:pPr>
        <w:pStyle w:val="ListParagraph"/>
        <w:widowControl w:val="0"/>
        <w:numPr>
          <w:ilvl w:val="0"/>
          <w:numId w:val="18"/>
        </w:numPr>
        <w:tabs>
          <w:tab w:val="left" w:pos="220"/>
          <w:tab w:val="left" w:pos="720"/>
        </w:tabs>
        <w:autoSpaceDE w:val="0"/>
        <w:autoSpaceDN w:val="0"/>
        <w:adjustRightInd w:val="0"/>
        <w:rPr>
          <w:rFonts w:ascii="Calibri" w:hAnsi="Calibri" w:cs="Times"/>
          <w:color w:val="000000" w:themeColor="text1"/>
          <w:sz w:val="20"/>
          <w:szCs w:val="20"/>
        </w:rPr>
      </w:pPr>
      <w:r w:rsidRPr="008F2FA9">
        <w:rPr>
          <w:rFonts w:ascii="Calibri" w:hAnsi="Calibri" w:cs="Times"/>
          <w:color w:val="000000" w:themeColor="text1"/>
          <w:sz w:val="20"/>
          <w:szCs w:val="20"/>
        </w:rPr>
        <w:t>What is "gray water" and how can it be used to help conserve water?</w:t>
      </w:r>
    </w:p>
    <w:p w14:paraId="135B2D1B" w14:textId="77777777" w:rsidR="008F2FA9" w:rsidRPr="008F2FA9" w:rsidRDefault="008F2FA9" w:rsidP="008F2FA9">
      <w:pPr>
        <w:pStyle w:val="ListParagraph"/>
        <w:widowControl w:val="0"/>
        <w:numPr>
          <w:ilvl w:val="0"/>
          <w:numId w:val="18"/>
        </w:numPr>
        <w:tabs>
          <w:tab w:val="left" w:pos="220"/>
          <w:tab w:val="left" w:pos="720"/>
        </w:tabs>
        <w:autoSpaceDE w:val="0"/>
        <w:autoSpaceDN w:val="0"/>
        <w:adjustRightInd w:val="0"/>
        <w:rPr>
          <w:rFonts w:ascii="Calibri" w:hAnsi="Calibri" w:cs="Times"/>
          <w:color w:val="000000" w:themeColor="text1"/>
          <w:sz w:val="20"/>
          <w:szCs w:val="20"/>
        </w:rPr>
      </w:pPr>
      <w:r w:rsidRPr="008F2FA9">
        <w:rPr>
          <w:rFonts w:ascii="Calibri" w:hAnsi="Calibri" w:cs="Times"/>
          <w:color w:val="000000" w:themeColor="text1"/>
          <w:sz w:val="20"/>
          <w:szCs w:val="20"/>
        </w:rPr>
        <w:t>What is Xeriscape landscaping and how can it help conserve water?</w:t>
      </w:r>
    </w:p>
    <w:p w14:paraId="2BDE1A89" w14:textId="77777777" w:rsidR="008F2FA9" w:rsidRPr="008F2FA9" w:rsidRDefault="008F2FA9" w:rsidP="008F2FA9">
      <w:pPr>
        <w:pStyle w:val="ListParagraph"/>
        <w:widowControl w:val="0"/>
        <w:tabs>
          <w:tab w:val="left" w:pos="220"/>
          <w:tab w:val="left" w:pos="720"/>
        </w:tabs>
        <w:autoSpaceDE w:val="0"/>
        <w:autoSpaceDN w:val="0"/>
        <w:adjustRightInd w:val="0"/>
        <w:ind w:left="580"/>
        <w:rPr>
          <w:rFonts w:ascii="Calibri" w:hAnsi="Calibri" w:cs="Times"/>
          <w:color w:val="000000" w:themeColor="text1"/>
          <w:sz w:val="20"/>
          <w:szCs w:val="20"/>
        </w:rPr>
      </w:pPr>
    </w:p>
    <w:p w14:paraId="02ACB651" w14:textId="21D28D66" w:rsidR="008F2FA9" w:rsidRPr="008F2FA9" w:rsidRDefault="008F2FA9" w:rsidP="008F2FA9">
      <w:pPr>
        <w:widowControl w:val="0"/>
        <w:autoSpaceDE w:val="0"/>
        <w:autoSpaceDN w:val="0"/>
        <w:adjustRightInd w:val="0"/>
        <w:rPr>
          <w:rFonts w:ascii="Calibri" w:hAnsi="Calibri" w:cs="Times"/>
          <w:color w:val="000000" w:themeColor="text1"/>
          <w:sz w:val="20"/>
          <w:szCs w:val="20"/>
        </w:rPr>
      </w:pPr>
      <w:r w:rsidRPr="008F2FA9">
        <w:rPr>
          <w:rFonts w:ascii="Calibri" w:hAnsi="Calibri" w:cs="Times"/>
          <w:color w:val="000000" w:themeColor="text1"/>
          <w:sz w:val="20"/>
          <w:szCs w:val="20"/>
        </w:rPr>
        <w:t xml:space="preserve">Split the class into small groups again and ask them to brainstorm ways that they and their families can conserve water (using a Circle Map.) </w:t>
      </w:r>
    </w:p>
    <w:p w14:paraId="070621EA" w14:textId="14726ABC" w:rsidR="006776C3" w:rsidRPr="006776C3" w:rsidRDefault="006776C3" w:rsidP="00F94F36">
      <w:pPr>
        <w:spacing w:before="100" w:beforeAutospacing="1" w:after="100" w:afterAutospacing="1"/>
        <w:rPr>
          <w:rFonts w:ascii="Calibri" w:hAnsi="Calibri" w:cs="Times"/>
          <w:color w:val="000000" w:themeColor="text1"/>
          <w:sz w:val="20"/>
          <w:szCs w:val="20"/>
        </w:rPr>
      </w:pPr>
      <w:r>
        <w:rPr>
          <w:rFonts w:ascii="Calibri" w:hAnsi="Calibri"/>
          <w:b/>
          <w:sz w:val="20"/>
          <w:szCs w:val="20"/>
        </w:rPr>
        <w:t xml:space="preserve">Share: </w:t>
      </w:r>
      <w:r w:rsidRPr="008F2FA9">
        <w:rPr>
          <w:rFonts w:ascii="Calibri" w:hAnsi="Calibri" w:cs="Times"/>
          <w:color w:val="000000" w:themeColor="text1"/>
          <w:sz w:val="20"/>
          <w:szCs w:val="20"/>
        </w:rPr>
        <w:t>After the small-group discussions, bring the class back together and ask each group to share their top three ideas with the class.</w:t>
      </w:r>
      <w:r>
        <w:rPr>
          <w:rFonts w:ascii="Calibri" w:hAnsi="Calibri" w:cs="Times"/>
          <w:color w:val="000000" w:themeColor="text1"/>
          <w:sz w:val="20"/>
          <w:szCs w:val="20"/>
        </w:rPr>
        <w:br/>
      </w:r>
      <w:r>
        <w:rPr>
          <w:rFonts w:ascii="Calibri" w:hAnsi="Calibri" w:cs="Times"/>
          <w:color w:val="000000" w:themeColor="text1"/>
          <w:sz w:val="20"/>
          <w:szCs w:val="20"/>
        </w:rPr>
        <w:br/>
      </w:r>
      <w:r w:rsidRPr="006776C3">
        <w:rPr>
          <w:rFonts w:ascii="Calibri" w:hAnsi="Calibri" w:cs="Times"/>
          <w:b/>
          <w:color w:val="000000" w:themeColor="text1"/>
          <w:sz w:val="20"/>
          <w:szCs w:val="20"/>
        </w:rPr>
        <w:t>Assessment:</w:t>
      </w:r>
      <w:r>
        <w:rPr>
          <w:rFonts w:ascii="Calibri" w:hAnsi="Calibri" w:cs="Times"/>
          <w:b/>
          <w:color w:val="000000" w:themeColor="text1"/>
          <w:sz w:val="20"/>
          <w:szCs w:val="20"/>
        </w:rPr>
        <w:t xml:space="preserve"> </w:t>
      </w:r>
      <w:r>
        <w:rPr>
          <w:rFonts w:ascii="Calibri" w:hAnsi="Calibri" w:cs="Times"/>
          <w:color w:val="000000" w:themeColor="text1"/>
          <w:sz w:val="20"/>
          <w:szCs w:val="20"/>
        </w:rPr>
        <w:t>Students will be assessed through informal teacher observation, collection of student work, and graded homework</w:t>
      </w:r>
    </w:p>
    <w:p w14:paraId="1641C5E8" w14:textId="2773CC40" w:rsidR="004B6749" w:rsidRPr="00F94F36" w:rsidRDefault="006776C3" w:rsidP="00F94F36">
      <w:pPr>
        <w:pStyle w:val="NormalWeb"/>
        <w:rPr>
          <w:rFonts w:ascii="Calibri" w:hAnsi="Calibri"/>
          <w:b/>
        </w:rPr>
      </w:pPr>
      <w:r>
        <w:rPr>
          <w:rFonts w:ascii="Calibri" w:hAnsi="Calibri"/>
          <w:b/>
        </w:rPr>
        <w:t>Differentiation</w:t>
      </w:r>
      <w:r w:rsidR="00F94F36" w:rsidRPr="00F94F36">
        <w:rPr>
          <w:rFonts w:ascii="Calibri" w:hAnsi="Calibri"/>
          <w:b/>
        </w:rPr>
        <w:br/>
      </w:r>
      <w:r w:rsidR="004B6749" w:rsidRPr="00F94F36">
        <w:rPr>
          <w:rFonts w:ascii="Calibri" w:hAnsi="Calibri"/>
        </w:rPr>
        <w:t>ESL</w:t>
      </w:r>
      <w:r>
        <w:rPr>
          <w:rFonts w:ascii="Calibri" w:hAnsi="Calibri"/>
        </w:rPr>
        <w:t>-</w:t>
      </w:r>
      <w:r w:rsidR="004B6749" w:rsidRPr="00F94F36">
        <w:rPr>
          <w:rFonts w:ascii="Calibri" w:hAnsi="Calibri"/>
        </w:rPr>
        <w:t>When reviewing directions with the clas</w:t>
      </w:r>
      <w:r w:rsidR="00F94F36" w:rsidRPr="00F94F36">
        <w:rPr>
          <w:rFonts w:ascii="Calibri" w:hAnsi="Calibri"/>
        </w:rPr>
        <w:t>s write directions on the board and provide picture support</w:t>
      </w:r>
      <w:r w:rsidR="004B6749" w:rsidRPr="00F94F36">
        <w:rPr>
          <w:rFonts w:ascii="Calibri" w:hAnsi="Calibri"/>
        </w:rPr>
        <w:br/>
        <w:t xml:space="preserve">Show examples of what you expect from the students. </w:t>
      </w:r>
      <w:r w:rsidR="00F94F36" w:rsidRPr="00F94F36">
        <w:rPr>
          <w:rFonts w:ascii="Calibri" w:hAnsi="Calibri"/>
        </w:rPr>
        <w:br/>
      </w:r>
      <w:r w:rsidR="004B6749" w:rsidRPr="00F94F36">
        <w:rPr>
          <w:rFonts w:ascii="Calibri" w:hAnsi="Calibri"/>
        </w:rPr>
        <w:t>Provide extra time to complete assignments</w:t>
      </w:r>
      <w:r w:rsidR="004B6749" w:rsidRPr="00F94F36">
        <w:rPr>
          <w:rFonts w:ascii="Calibri" w:hAnsi="Calibri"/>
        </w:rPr>
        <w:br/>
        <w:t>Provide one-on-one time, or group assistance in brainstorming, writing, and creation phase of students.</w:t>
      </w:r>
      <w:r w:rsidR="004B6749" w:rsidRPr="00F94F36">
        <w:rPr>
          <w:rFonts w:ascii="Calibri" w:hAnsi="Calibri"/>
        </w:rPr>
        <w:br/>
        <w:t xml:space="preserve">Instead of writing a short paragraph for reflection, consider having student write a few sentences or make an illustration. </w:t>
      </w:r>
    </w:p>
    <w:p w14:paraId="26450833" w14:textId="59136BBD" w:rsidR="004B6749" w:rsidRDefault="00F94F36" w:rsidP="004B6749">
      <w:pPr>
        <w:spacing w:before="100" w:beforeAutospacing="1" w:after="100" w:afterAutospacing="1"/>
        <w:rPr>
          <w:rFonts w:ascii="Calibri" w:hAnsi="Calibri" w:cs="Times New Roman"/>
          <w:sz w:val="20"/>
          <w:szCs w:val="20"/>
        </w:rPr>
      </w:pPr>
      <w:r w:rsidRPr="00F94F36">
        <w:rPr>
          <w:rFonts w:ascii="Calibri" w:hAnsi="Calibri" w:cs="Times New Roman"/>
          <w:sz w:val="20"/>
          <w:szCs w:val="20"/>
        </w:rPr>
        <w:t>Enrich-</w:t>
      </w:r>
      <w:r w:rsidR="006776C3">
        <w:rPr>
          <w:rFonts w:ascii="Calibri" w:hAnsi="Calibri" w:cs="Times New Roman"/>
          <w:sz w:val="20"/>
          <w:szCs w:val="20"/>
        </w:rPr>
        <w:t xml:space="preserve"> </w:t>
      </w:r>
      <w:r w:rsidR="004B6749" w:rsidRPr="00F94F36">
        <w:rPr>
          <w:rFonts w:ascii="Calibri" w:hAnsi="Calibri" w:cs="Times New Roman"/>
          <w:sz w:val="20"/>
          <w:szCs w:val="20"/>
        </w:rPr>
        <w:t>Create graphs or charts with statistic</w:t>
      </w:r>
      <w:r w:rsidRPr="00F94F36">
        <w:rPr>
          <w:rFonts w:ascii="Calibri" w:hAnsi="Calibri" w:cs="Times New Roman"/>
          <w:sz w:val="20"/>
          <w:szCs w:val="20"/>
        </w:rPr>
        <w:t>al research found within group</w:t>
      </w:r>
      <w:r w:rsidR="004B6749" w:rsidRPr="00F94F36">
        <w:rPr>
          <w:rFonts w:ascii="Calibri" w:hAnsi="Calibri" w:cs="Times New Roman"/>
          <w:sz w:val="20"/>
          <w:szCs w:val="20"/>
        </w:rPr>
        <w:br/>
        <w:t>Lead students in the thought process of the s</w:t>
      </w:r>
      <w:r w:rsidRPr="00F94F36">
        <w:rPr>
          <w:rFonts w:ascii="Calibri" w:hAnsi="Calibri" w:cs="Times New Roman"/>
          <w:sz w:val="20"/>
          <w:szCs w:val="20"/>
        </w:rPr>
        <w:t>cript for their advertisements</w:t>
      </w:r>
      <w:r w:rsidRPr="00F94F36">
        <w:rPr>
          <w:rFonts w:ascii="Calibri" w:hAnsi="Calibri" w:cs="Times New Roman"/>
          <w:sz w:val="20"/>
          <w:szCs w:val="20"/>
        </w:rPr>
        <w:br/>
      </w:r>
      <w:r w:rsidR="004B6749" w:rsidRPr="00F94F36">
        <w:rPr>
          <w:rFonts w:ascii="Calibri" w:hAnsi="Calibri" w:cs="Times New Roman"/>
          <w:sz w:val="20"/>
          <w:szCs w:val="20"/>
        </w:rPr>
        <w:t xml:space="preserve">Allow students to generate a school plan to decrease waste. </w:t>
      </w:r>
    </w:p>
    <w:p w14:paraId="1DC72AED" w14:textId="03AD2CBA" w:rsidR="006776C3" w:rsidRPr="006776C3" w:rsidRDefault="00955B50" w:rsidP="006776C3">
      <w:pPr>
        <w:widowControl w:val="0"/>
        <w:autoSpaceDE w:val="0"/>
        <w:autoSpaceDN w:val="0"/>
        <w:adjustRightInd w:val="0"/>
        <w:rPr>
          <w:rFonts w:ascii="Calibri" w:hAnsi="Calibri" w:cs="Times"/>
          <w:b/>
          <w:color w:val="444F5D"/>
        </w:rPr>
      </w:pPr>
      <w:r w:rsidRPr="00955B50">
        <w:rPr>
          <w:rFonts w:ascii="Calibri" w:hAnsi="Calibri" w:cs="Times New Roman"/>
          <w:b/>
          <w:sz w:val="20"/>
          <w:szCs w:val="20"/>
        </w:rPr>
        <w:t>Homework:</w:t>
      </w:r>
      <w:r>
        <w:rPr>
          <w:rFonts w:ascii="Calibri" w:hAnsi="Calibri" w:cs="Times New Roman"/>
          <w:b/>
          <w:sz w:val="20"/>
          <w:szCs w:val="20"/>
        </w:rPr>
        <w:t xml:space="preserve"> </w:t>
      </w:r>
      <w:r w:rsidR="006776C3" w:rsidRPr="00726EA5">
        <w:rPr>
          <w:rFonts w:ascii="Calibri" w:hAnsi="Calibri" w:cs="Times"/>
          <w:color w:val="000000" w:themeColor="text1"/>
          <w:sz w:val="20"/>
          <w:szCs w:val="20"/>
        </w:rPr>
        <w:t xml:space="preserve">Have each student write an article </w:t>
      </w:r>
      <w:r w:rsidR="006776C3">
        <w:rPr>
          <w:rFonts w:ascii="Calibri" w:hAnsi="Calibri" w:cs="Times"/>
          <w:color w:val="000000" w:themeColor="text1"/>
          <w:sz w:val="20"/>
          <w:szCs w:val="20"/>
        </w:rPr>
        <w:t>sharing his or her ideas about the topics below. Students must</w:t>
      </w:r>
      <w:r w:rsidR="006776C3" w:rsidRPr="00726EA5">
        <w:rPr>
          <w:rFonts w:ascii="Calibri" w:hAnsi="Calibri" w:cs="Times"/>
          <w:color w:val="000000" w:themeColor="text1"/>
          <w:sz w:val="20"/>
          <w:szCs w:val="20"/>
        </w:rPr>
        <w:t xml:space="preserve"> </w:t>
      </w:r>
      <w:r w:rsidR="006776C3">
        <w:rPr>
          <w:rFonts w:ascii="Calibri" w:hAnsi="Calibri" w:cs="Times"/>
          <w:color w:val="000000" w:themeColor="text1"/>
          <w:sz w:val="20"/>
          <w:szCs w:val="20"/>
        </w:rPr>
        <w:t>include information they learned from the multimedia resources during the lesson. Students can also use additional resources for their writing piece.</w:t>
      </w:r>
    </w:p>
    <w:p w14:paraId="7CC6772C" w14:textId="77777777" w:rsidR="006776C3" w:rsidRPr="00F64D5B" w:rsidRDefault="006776C3" w:rsidP="006776C3">
      <w:pPr>
        <w:pStyle w:val="ListParagraph"/>
        <w:widowControl w:val="0"/>
        <w:numPr>
          <w:ilvl w:val="0"/>
          <w:numId w:val="19"/>
        </w:numPr>
        <w:autoSpaceDE w:val="0"/>
        <w:autoSpaceDN w:val="0"/>
        <w:adjustRightInd w:val="0"/>
        <w:rPr>
          <w:rFonts w:ascii="Calibri" w:hAnsi="Calibri" w:cs="Times"/>
          <w:color w:val="000000" w:themeColor="text1"/>
          <w:sz w:val="20"/>
          <w:szCs w:val="20"/>
        </w:rPr>
      </w:pPr>
      <w:r w:rsidRPr="00F64D5B">
        <w:rPr>
          <w:rFonts w:ascii="Calibri" w:hAnsi="Calibri" w:cs="Times"/>
          <w:color w:val="000000" w:themeColor="text1"/>
          <w:sz w:val="20"/>
          <w:szCs w:val="20"/>
        </w:rPr>
        <w:t>Importance of conserving water and techniques for reducing water use at home</w:t>
      </w:r>
    </w:p>
    <w:p w14:paraId="64D6D236" w14:textId="77777777" w:rsidR="006776C3" w:rsidRPr="00F64D5B" w:rsidRDefault="006776C3" w:rsidP="006776C3">
      <w:pPr>
        <w:pStyle w:val="ListParagraph"/>
        <w:widowControl w:val="0"/>
        <w:numPr>
          <w:ilvl w:val="0"/>
          <w:numId w:val="19"/>
        </w:numPr>
        <w:autoSpaceDE w:val="0"/>
        <w:autoSpaceDN w:val="0"/>
        <w:adjustRightInd w:val="0"/>
        <w:rPr>
          <w:rFonts w:ascii="Calibri" w:hAnsi="Calibri" w:cs="Times"/>
          <w:color w:val="000000" w:themeColor="text1"/>
          <w:sz w:val="20"/>
          <w:szCs w:val="20"/>
        </w:rPr>
      </w:pPr>
      <w:r w:rsidRPr="00F64D5B">
        <w:rPr>
          <w:rFonts w:ascii="Calibri" w:hAnsi="Calibri" w:cs="Times"/>
          <w:color w:val="000000" w:themeColor="text1"/>
          <w:sz w:val="20"/>
          <w:szCs w:val="20"/>
        </w:rPr>
        <w:t>Positive and negative effects of dams and techniques that big cities can implement to eliminate the need for dams</w:t>
      </w:r>
    </w:p>
    <w:p w14:paraId="79C9C1DC" w14:textId="77777777" w:rsidR="00501E9D" w:rsidRPr="00857D87" w:rsidRDefault="00501E9D" w:rsidP="00501E9D">
      <w:pPr>
        <w:jc w:val="center"/>
      </w:pPr>
    </w:p>
    <w:sectPr w:rsidR="00501E9D" w:rsidRPr="00857D87" w:rsidSect="00001027">
      <w:pgSz w:w="12240" w:h="15840"/>
      <w:pgMar w:top="720" w:right="720" w:bottom="720" w:left="720" w:header="720" w:footer="720" w:gutter="0"/>
      <w:pgBorders>
        <w:top w:val="single" w:sz="4" w:space="1" w:color="auto"/>
        <w:left w:val="single" w:sz="4" w:space="4" w:color="auto"/>
        <w:bottom w:val="single" w:sz="4" w:space="1" w:color="auto"/>
        <w:right w:val="single" w:sz="4" w:space="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61458FE"/>
    <w:multiLevelType w:val="hybridMultilevel"/>
    <w:tmpl w:val="95D8E9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C12352A"/>
    <w:multiLevelType w:val="hybridMultilevel"/>
    <w:tmpl w:val="D96EFA4E"/>
    <w:lvl w:ilvl="0" w:tplc="D624C846">
      <w:start w:val="1"/>
      <w:numFmt w:val="bullet"/>
      <w:lvlText w:val="-"/>
      <w:lvlJc w:val="left"/>
      <w:pPr>
        <w:ind w:left="720" w:hanging="360"/>
      </w:pPr>
      <w:rPr>
        <w:rFonts w:ascii="Calibri" w:eastAsiaTheme="minorEastAsia" w:hAnsi="Calibri"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3E51F6"/>
    <w:multiLevelType w:val="hybridMultilevel"/>
    <w:tmpl w:val="2724D41E"/>
    <w:lvl w:ilvl="0" w:tplc="136A327C">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6">
    <w:nsid w:val="2343736C"/>
    <w:multiLevelType w:val="hybridMultilevel"/>
    <w:tmpl w:val="AD924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BFF0B77"/>
    <w:multiLevelType w:val="multilevel"/>
    <w:tmpl w:val="F418E0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18E4154"/>
    <w:multiLevelType w:val="hybridMultilevel"/>
    <w:tmpl w:val="DB1A2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9A70A1"/>
    <w:multiLevelType w:val="hybridMultilevel"/>
    <w:tmpl w:val="1388AE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433365F"/>
    <w:multiLevelType w:val="hybridMultilevel"/>
    <w:tmpl w:val="D12C15A2"/>
    <w:lvl w:ilvl="0" w:tplc="B87AAB6C">
      <w:start w:val="1"/>
      <w:numFmt w:val="decimal"/>
      <w:lvlText w:val="%1."/>
      <w:lvlJc w:val="left"/>
      <w:pPr>
        <w:ind w:left="1100" w:hanging="360"/>
      </w:pPr>
      <w:rPr>
        <w:rFonts w:hint="default"/>
      </w:rPr>
    </w:lvl>
    <w:lvl w:ilvl="1" w:tplc="04090019" w:tentative="1">
      <w:start w:val="1"/>
      <w:numFmt w:val="lowerLetter"/>
      <w:lvlText w:val="%2."/>
      <w:lvlJc w:val="left"/>
      <w:pPr>
        <w:ind w:left="1820" w:hanging="360"/>
      </w:pPr>
    </w:lvl>
    <w:lvl w:ilvl="2" w:tplc="0409001B" w:tentative="1">
      <w:start w:val="1"/>
      <w:numFmt w:val="lowerRoman"/>
      <w:lvlText w:val="%3."/>
      <w:lvlJc w:val="right"/>
      <w:pPr>
        <w:ind w:left="2540" w:hanging="180"/>
      </w:pPr>
    </w:lvl>
    <w:lvl w:ilvl="3" w:tplc="0409000F" w:tentative="1">
      <w:start w:val="1"/>
      <w:numFmt w:val="decimal"/>
      <w:lvlText w:val="%4."/>
      <w:lvlJc w:val="left"/>
      <w:pPr>
        <w:ind w:left="3260" w:hanging="360"/>
      </w:pPr>
    </w:lvl>
    <w:lvl w:ilvl="4" w:tplc="04090019" w:tentative="1">
      <w:start w:val="1"/>
      <w:numFmt w:val="lowerLetter"/>
      <w:lvlText w:val="%5."/>
      <w:lvlJc w:val="left"/>
      <w:pPr>
        <w:ind w:left="3980" w:hanging="360"/>
      </w:pPr>
    </w:lvl>
    <w:lvl w:ilvl="5" w:tplc="0409001B" w:tentative="1">
      <w:start w:val="1"/>
      <w:numFmt w:val="lowerRoman"/>
      <w:lvlText w:val="%6."/>
      <w:lvlJc w:val="right"/>
      <w:pPr>
        <w:ind w:left="4700" w:hanging="180"/>
      </w:pPr>
    </w:lvl>
    <w:lvl w:ilvl="6" w:tplc="0409000F" w:tentative="1">
      <w:start w:val="1"/>
      <w:numFmt w:val="decimal"/>
      <w:lvlText w:val="%7."/>
      <w:lvlJc w:val="left"/>
      <w:pPr>
        <w:ind w:left="5420" w:hanging="360"/>
      </w:pPr>
    </w:lvl>
    <w:lvl w:ilvl="7" w:tplc="04090019" w:tentative="1">
      <w:start w:val="1"/>
      <w:numFmt w:val="lowerLetter"/>
      <w:lvlText w:val="%8."/>
      <w:lvlJc w:val="left"/>
      <w:pPr>
        <w:ind w:left="6140" w:hanging="360"/>
      </w:pPr>
    </w:lvl>
    <w:lvl w:ilvl="8" w:tplc="0409001B" w:tentative="1">
      <w:start w:val="1"/>
      <w:numFmt w:val="lowerRoman"/>
      <w:lvlText w:val="%9."/>
      <w:lvlJc w:val="right"/>
      <w:pPr>
        <w:ind w:left="6860" w:hanging="180"/>
      </w:pPr>
    </w:lvl>
  </w:abstractNum>
  <w:abstractNum w:abstractNumId="11">
    <w:nsid w:val="4F996B5F"/>
    <w:multiLevelType w:val="hybridMultilevel"/>
    <w:tmpl w:val="DA9C3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12B293B"/>
    <w:multiLevelType w:val="hybridMultilevel"/>
    <w:tmpl w:val="4762F324"/>
    <w:lvl w:ilvl="0" w:tplc="5CCA1710">
      <w:start w:val="3"/>
      <w:numFmt w:val="bullet"/>
      <w:lvlText w:val="-"/>
      <w:lvlJc w:val="left"/>
      <w:pPr>
        <w:ind w:left="720" w:hanging="360"/>
      </w:pPr>
      <w:rPr>
        <w:rFonts w:ascii="Calibri" w:eastAsiaTheme="minorEastAsia" w:hAnsi="Calibri"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01B4512"/>
    <w:multiLevelType w:val="multilevel"/>
    <w:tmpl w:val="F490BE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29D5F73"/>
    <w:multiLevelType w:val="hybridMultilevel"/>
    <w:tmpl w:val="8CE6B4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694B29C0"/>
    <w:multiLevelType w:val="hybridMultilevel"/>
    <w:tmpl w:val="818084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16506E"/>
    <w:multiLevelType w:val="hybridMultilevel"/>
    <w:tmpl w:val="FB8CCDD2"/>
    <w:lvl w:ilvl="0" w:tplc="3698E7E6">
      <w:start w:val="6"/>
      <w:numFmt w:val="bullet"/>
      <w:lvlText w:val="-"/>
      <w:lvlJc w:val="left"/>
      <w:pPr>
        <w:ind w:left="580" w:hanging="360"/>
      </w:pPr>
      <w:rPr>
        <w:rFonts w:ascii="Calibri" w:eastAsiaTheme="minorEastAsia" w:hAnsi="Calibri" w:cs="Times" w:hint="default"/>
      </w:rPr>
    </w:lvl>
    <w:lvl w:ilvl="1" w:tplc="04090003" w:tentative="1">
      <w:start w:val="1"/>
      <w:numFmt w:val="bullet"/>
      <w:lvlText w:val="o"/>
      <w:lvlJc w:val="left"/>
      <w:pPr>
        <w:ind w:left="1300" w:hanging="360"/>
      </w:pPr>
      <w:rPr>
        <w:rFonts w:ascii="Courier New" w:hAnsi="Courier New" w:cs="Courier New" w:hint="default"/>
      </w:rPr>
    </w:lvl>
    <w:lvl w:ilvl="2" w:tplc="04090005" w:tentative="1">
      <w:start w:val="1"/>
      <w:numFmt w:val="bullet"/>
      <w:lvlText w:val=""/>
      <w:lvlJc w:val="left"/>
      <w:pPr>
        <w:ind w:left="2020" w:hanging="360"/>
      </w:pPr>
      <w:rPr>
        <w:rFonts w:ascii="Wingdings" w:hAnsi="Wingdings" w:hint="default"/>
      </w:rPr>
    </w:lvl>
    <w:lvl w:ilvl="3" w:tplc="04090001" w:tentative="1">
      <w:start w:val="1"/>
      <w:numFmt w:val="bullet"/>
      <w:lvlText w:val=""/>
      <w:lvlJc w:val="left"/>
      <w:pPr>
        <w:ind w:left="2740" w:hanging="360"/>
      </w:pPr>
      <w:rPr>
        <w:rFonts w:ascii="Symbol" w:hAnsi="Symbol" w:hint="default"/>
      </w:rPr>
    </w:lvl>
    <w:lvl w:ilvl="4" w:tplc="04090003" w:tentative="1">
      <w:start w:val="1"/>
      <w:numFmt w:val="bullet"/>
      <w:lvlText w:val="o"/>
      <w:lvlJc w:val="left"/>
      <w:pPr>
        <w:ind w:left="3460" w:hanging="360"/>
      </w:pPr>
      <w:rPr>
        <w:rFonts w:ascii="Courier New" w:hAnsi="Courier New" w:cs="Courier New" w:hint="default"/>
      </w:rPr>
    </w:lvl>
    <w:lvl w:ilvl="5" w:tplc="04090005" w:tentative="1">
      <w:start w:val="1"/>
      <w:numFmt w:val="bullet"/>
      <w:lvlText w:val=""/>
      <w:lvlJc w:val="left"/>
      <w:pPr>
        <w:ind w:left="4180" w:hanging="360"/>
      </w:pPr>
      <w:rPr>
        <w:rFonts w:ascii="Wingdings" w:hAnsi="Wingdings" w:hint="default"/>
      </w:rPr>
    </w:lvl>
    <w:lvl w:ilvl="6" w:tplc="04090001" w:tentative="1">
      <w:start w:val="1"/>
      <w:numFmt w:val="bullet"/>
      <w:lvlText w:val=""/>
      <w:lvlJc w:val="left"/>
      <w:pPr>
        <w:ind w:left="4900" w:hanging="360"/>
      </w:pPr>
      <w:rPr>
        <w:rFonts w:ascii="Symbol" w:hAnsi="Symbol" w:hint="default"/>
      </w:rPr>
    </w:lvl>
    <w:lvl w:ilvl="7" w:tplc="04090003" w:tentative="1">
      <w:start w:val="1"/>
      <w:numFmt w:val="bullet"/>
      <w:lvlText w:val="o"/>
      <w:lvlJc w:val="left"/>
      <w:pPr>
        <w:ind w:left="5620" w:hanging="360"/>
      </w:pPr>
      <w:rPr>
        <w:rFonts w:ascii="Courier New" w:hAnsi="Courier New" w:cs="Courier New" w:hint="default"/>
      </w:rPr>
    </w:lvl>
    <w:lvl w:ilvl="8" w:tplc="04090005" w:tentative="1">
      <w:start w:val="1"/>
      <w:numFmt w:val="bullet"/>
      <w:lvlText w:val=""/>
      <w:lvlJc w:val="left"/>
      <w:pPr>
        <w:ind w:left="6340" w:hanging="360"/>
      </w:pPr>
      <w:rPr>
        <w:rFonts w:ascii="Wingdings" w:hAnsi="Wingdings" w:hint="default"/>
      </w:rPr>
    </w:lvl>
  </w:abstractNum>
  <w:abstractNum w:abstractNumId="17">
    <w:nsid w:val="774F5969"/>
    <w:multiLevelType w:val="multilevel"/>
    <w:tmpl w:val="AAAAB1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87877E1"/>
    <w:multiLevelType w:val="hybridMultilevel"/>
    <w:tmpl w:val="36D03E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11"/>
  </w:num>
  <w:num w:numId="3">
    <w:abstractNumId w:val="5"/>
  </w:num>
  <w:num w:numId="4">
    <w:abstractNumId w:val="10"/>
  </w:num>
  <w:num w:numId="5">
    <w:abstractNumId w:val="15"/>
  </w:num>
  <w:num w:numId="6">
    <w:abstractNumId w:val="18"/>
  </w:num>
  <w:num w:numId="7">
    <w:abstractNumId w:val="14"/>
  </w:num>
  <w:num w:numId="8">
    <w:abstractNumId w:val="6"/>
  </w:num>
  <w:num w:numId="9">
    <w:abstractNumId w:val="3"/>
  </w:num>
  <w:num w:numId="10">
    <w:abstractNumId w:val="9"/>
  </w:num>
  <w:num w:numId="11">
    <w:abstractNumId w:val="0"/>
  </w:num>
  <w:num w:numId="12">
    <w:abstractNumId w:val="7"/>
  </w:num>
  <w:num w:numId="13">
    <w:abstractNumId w:val="17"/>
  </w:num>
  <w:num w:numId="14">
    <w:abstractNumId w:val="13"/>
  </w:num>
  <w:num w:numId="15">
    <w:abstractNumId w:val="1"/>
  </w:num>
  <w:num w:numId="16">
    <w:abstractNumId w:val="2"/>
  </w:num>
  <w:num w:numId="17">
    <w:abstractNumId w:val="12"/>
  </w:num>
  <w:num w:numId="18">
    <w:abstractNumId w:val="16"/>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E9D"/>
    <w:rsid w:val="00000DD5"/>
    <w:rsid w:val="00001027"/>
    <w:rsid w:val="0001208D"/>
    <w:rsid w:val="000200F8"/>
    <w:rsid w:val="000800CA"/>
    <w:rsid w:val="001B11FC"/>
    <w:rsid w:val="001F0C42"/>
    <w:rsid w:val="00220377"/>
    <w:rsid w:val="00277EA9"/>
    <w:rsid w:val="002A0440"/>
    <w:rsid w:val="003F7185"/>
    <w:rsid w:val="00466AF8"/>
    <w:rsid w:val="00471400"/>
    <w:rsid w:val="0048227D"/>
    <w:rsid w:val="004A416D"/>
    <w:rsid w:val="004A7B64"/>
    <w:rsid w:val="004B6749"/>
    <w:rsid w:val="004C32E3"/>
    <w:rsid w:val="00501E9D"/>
    <w:rsid w:val="00531494"/>
    <w:rsid w:val="005570DB"/>
    <w:rsid w:val="006776C3"/>
    <w:rsid w:val="006B39D9"/>
    <w:rsid w:val="006F0294"/>
    <w:rsid w:val="007372F6"/>
    <w:rsid w:val="007647B3"/>
    <w:rsid w:val="00775302"/>
    <w:rsid w:val="007E3730"/>
    <w:rsid w:val="00815DE7"/>
    <w:rsid w:val="00816132"/>
    <w:rsid w:val="00857D87"/>
    <w:rsid w:val="008F1C71"/>
    <w:rsid w:val="008F2FA9"/>
    <w:rsid w:val="0095137F"/>
    <w:rsid w:val="00955B50"/>
    <w:rsid w:val="00996B99"/>
    <w:rsid w:val="009C703A"/>
    <w:rsid w:val="00A32B06"/>
    <w:rsid w:val="00B0498F"/>
    <w:rsid w:val="00B67B68"/>
    <w:rsid w:val="00B70DD9"/>
    <w:rsid w:val="00B969D3"/>
    <w:rsid w:val="00BA02E8"/>
    <w:rsid w:val="00BA6775"/>
    <w:rsid w:val="00BB6628"/>
    <w:rsid w:val="00C26E49"/>
    <w:rsid w:val="00C410DB"/>
    <w:rsid w:val="00C52F21"/>
    <w:rsid w:val="00CA13FA"/>
    <w:rsid w:val="00CB3200"/>
    <w:rsid w:val="00D71B52"/>
    <w:rsid w:val="00D8210F"/>
    <w:rsid w:val="00DD2076"/>
    <w:rsid w:val="00E55162"/>
    <w:rsid w:val="00F47A94"/>
    <w:rsid w:val="00F5571D"/>
    <w:rsid w:val="00F85C52"/>
    <w:rsid w:val="00F94F36"/>
    <w:rsid w:val="00F97F4D"/>
    <w:rsid w:val="00FD28E9"/>
    <w:rsid w:val="00FE2E1B"/>
    <w:rsid w:val="00FF6D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C8EDFF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A02E8"/>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2076"/>
    <w:pPr>
      <w:ind w:left="720"/>
      <w:contextualSpacing/>
    </w:pPr>
  </w:style>
  <w:style w:type="paragraph" w:styleId="BalloonText">
    <w:name w:val="Balloon Text"/>
    <w:basedOn w:val="Normal"/>
    <w:link w:val="BalloonTextChar"/>
    <w:uiPriority w:val="99"/>
    <w:semiHidden/>
    <w:unhideWhenUsed/>
    <w:rsid w:val="00F85C5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85C52"/>
    <w:rPr>
      <w:rFonts w:ascii="Lucida Grande" w:hAnsi="Lucida Grande" w:cs="Lucida Grande"/>
      <w:sz w:val="18"/>
      <w:szCs w:val="18"/>
    </w:rPr>
  </w:style>
  <w:style w:type="character" w:customStyle="1" w:styleId="Heading2Char">
    <w:name w:val="Heading 2 Char"/>
    <w:basedOn w:val="DefaultParagraphFont"/>
    <w:link w:val="Heading2"/>
    <w:uiPriority w:val="9"/>
    <w:rsid w:val="00BA02E8"/>
    <w:rPr>
      <w:rFonts w:ascii="Times" w:hAnsi="Times"/>
      <w:b/>
      <w:bCs/>
      <w:sz w:val="36"/>
      <w:szCs w:val="36"/>
    </w:rPr>
  </w:style>
  <w:style w:type="paragraph" w:styleId="NormalWeb">
    <w:name w:val="Normal (Web)"/>
    <w:basedOn w:val="Normal"/>
    <w:uiPriority w:val="99"/>
    <w:unhideWhenUsed/>
    <w:rsid w:val="00BA02E8"/>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BA02E8"/>
    <w:rPr>
      <w:b/>
      <w:bCs/>
    </w:rPr>
  </w:style>
  <w:style w:type="character" w:styleId="Hyperlink">
    <w:name w:val="Hyperlink"/>
    <w:basedOn w:val="DefaultParagraphFont"/>
    <w:uiPriority w:val="99"/>
    <w:unhideWhenUsed/>
    <w:rsid w:val="007E3730"/>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A02E8"/>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2076"/>
    <w:pPr>
      <w:ind w:left="720"/>
      <w:contextualSpacing/>
    </w:pPr>
  </w:style>
  <w:style w:type="paragraph" w:styleId="BalloonText">
    <w:name w:val="Balloon Text"/>
    <w:basedOn w:val="Normal"/>
    <w:link w:val="BalloonTextChar"/>
    <w:uiPriority w:val="99"/>
    <w:semiHidden/>
    <w:unhideWhenUsed/>
    <w:rsid w:val="00F85C5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85C52"/>
    <w:rPr>
      <w:rFonts w:ascii="Lucida Grande" w:hAnsi="Lucida Grande" w:cs="Lucida Grande"/>
      <w:sz w:val="18"/>
      <w:szCs w:val="18"/>
    </w:rPr>
  </w:style>
  <w:style w:type="character" w:customStyle="1" w:styleId="Heading2Char">
    <w:name w:val="Heading 2 Char"/>
    <w:basedOn w:val="DefaultParagraphFont"/>
    <w:link w:val="Heading2"/>
    <w:uiPriority w:val="9"/>
    <w:rsid w:val="00BA02E8"/>
    <w:rPr>
      <w:rFonts w:ascii="Times" w:hAnsi="Times"/>
      <w:b/>
      <w:bCs/>
      <w:sz w:val="36"/>
      <w:szCs w:val="36"/>
    </w:rPr>
  </w:style>
  <w:style w:type="paragraph" w:styleId="NormalWeb">
    <w:name w:val="Normal (Web)"/>
    <w:basedOn w:val="Normal"/>
    <w:uiPriority w:val="99"/>
    <w:unhideWhenUsed/>
    <w:rsid w:val="00BA02E8"/>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BA02E8"/>
    <w:rPr>
      <w:b/>
      <w:bCs/>
    </w:rPr>
  </w:style>
  <w:style w:type="character" w:styleId="Hyperlink">
    <w:name w:val="Hyperlink"/>
    <w:basedOn w:val="DefaultParagraphFont"/>
    <w:uiPriority w:val="99"/>
    <w:unhideWhenUsed/>
    <w:rsid w:val="007E373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16485">
      <w:bodyDiv w:val="1"/>
      <w:marLeft w:val="0"/>
      <w:marRight w:val="0"/>
      <w:marTop w:val="0"/>
      <w:marBottom w:val="0"/>
      <w:divBdr>
        <w:top w:val="none" w:sz="0" w:space="0" w:color="auto"/>
        <w:left w:val="none" w:sz="0" w:space="0" w:color="auto"/>
        <w:bottom w:val="none" w:sz="0" w:space="0" w:color="auto"/>
        <w:right w:val="none" w:sz="0" w:space="0" w:color="auto"/>
      </w:divBdr>
      <w:divsChild>
        <w:div w:id="1320620126">
          <w:marLeft w:val="0"/>
          <w:marRight w:val="0"/>
          <w:marTop w:val="0"/>
          <w:marBottom w:val="0"/>
          <w:divBdr>
            <w:top w:val="none" w:sz="0" w:space="0" w:color="auto"/>
            <w:left w:val="none" w:sz="0" w:space="0" w:color="auto"/>
            <w:bottom w:val="none" w:sz="0" w:space="0" w:color="auto"/>
            <w:right w:val="none" w:sz="0" w:space="0" w:color="auto"/>
          </w:divBdr>
          <w:divsChild>
            <w:div w:id="1541162374">
              <w:marLeft w:val="0"/>
              <w:marRight w:val="0"/>
              <w:marTop w:val="0"/>
              <w:marBottom w:val="0"/>
              <w:divBdr>
                <w:top w:val="none" w:sz="0" w:space="0" w:color="auto"/>
                <w:left w:val="none" w:sz="0" w:space="0" w:color="auto"/>
                <w:bottom w:val="none" w:sz="0" w:space="0" w:color="auto"/>
                <w:right w:val="none" w:sz="0" w:space="0" w:color="auto"/>
              </w:divBdr>
              <w:divsChild>
                <w:div w:id="1621834298">
                  <w:marLeft w:val="0"/>
                  <w:marRight w:val="0"/>
                  <w:marTop w:val="0"/>
                  <w:marBottom w:val="0"/>
                  <w:divBdr>
                    <w:top w:val="none" w:sz="0" w:space="0" w:color="auto"/>
                    <w:left w:val="none" w:sz="0" w:space="0" w:color="auto"/>
                    <w:bottom w:val="none" w:sz="0" w:space="0" w:color="auto"/>
                    <w:right w:val="none" w:sz="0" w:space="0" w:color="auto"/>
                  </w:divBdr>
                  <w:divsChild>
                    <w:div w:id="1764107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93181">
      <w:bodyDiv w:val="1"/>
      <w:marLeft w:val="0"/>
      <w:marRight w:val="0"/>
      <w:marTop w:val="0"/>
      <w:marBottom w:val="0"/>
      <w:divBdr>
        <w:top w:val="none" w:sz="0" w:space="0" w:color="auto"/>
        <w:left w:val="none" w:sz="0" w:space="0" w:color="auto"/>
        <w:bottom w:val="none" w:sz="0" w:space="0" w:color="auto"/>
        <w:right w:val="none" w:sz="0" w:space="0" w:color="auto"/>
      </w:divBdr>
      <w:divsChild>
        <w:div w:id="618755894">
          <w:marLeft w:val="0"/>
          <w:marRight w:val="0"/>
          <w:marTop w:val="0"/>
          <w:marBottom w:val="0"/>
          <w:divBdr>
            <w:top w:val="none" w:sz="0" w:space="0" w:color="auto"/>
            <w:left w:val="none" w:sz="0" w:space="0" w:color="auto"/>
            <w:bottom w:val="none" w:sz="0" w:space="0" w:color="auto"/>
            <w:right w:val="none" w:sz="0" w:space="0" w:color="auto"/>
          </w:divBdr>
          <w:divsChild>
            <w:div w:id="1497258979">
              <w:marLeft w:val="0"/>
              <w:marRight w:val="0"/>
              <w:marTop w:val="0"/>
              <w:marBottom w:val="0"/>
              <w:divBdr>
                <w:top w:val="none" w:sz="0" w:space="0" w:color="auto"/>
                <w:left w:val="none" w:sz="0" w:space="0" w:color="auto"/>
                <w:bottom w:val="none" w:sz="0" w:space="0" w:color="auto"/>
                <w:right w:val="none" w:sz="0" w:space="0" w:color="auto"/>
              </w:divBdr>
              <w:divsChild>
                <w:div w:id="739180866">
                  <w:marLeft w:val="0"/>
                  <w:marRight w:val="0"/>
                  <w:marTop w:val="0"/>
                  <w:marBottom w:val="0"/>
                  <w:divBdr>
                    <w:top w:val="none" w:sz="0" w:space="0" w:color="auto"/>
                    <w:left w:val="none" w:sz="0" w:space="0" w:color="auto"/>
                    <w:bottom w:val="none" w:sz="0" w:space="0" w:color="auto"/>
                    <w:right w:val="none" w:sz="0" w:space="0" w:color="auto"/>
                  </w:divBdr>
                  <w:divsChild>
                    <w:div w:id="212029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312347">
      <w:bodyDiv w:val="1"/>
      <w:marLeft w:val="0"/>
      <w:marRight w:val="0"/>
      <w:marTop w:val="0"/>
      <w:marBottom w:val="0"/>
      <w:divBdr>
        <w:top w:val="none" w:sz="0" w:space="0" w:color="auto"/>
        <w:left w:val="none" w:sz="0" w:space="0" w:color="auto"/>
        <w:bottom w:val="none" w:sz="0" w:space="0" w:color="auto"/>
        <w:right w:val="none" w:sz="0" w:space="0" w:color="auto"/>
      </w:divBdr>
    </w:div>
    <w:div w:id="56172983">
      <w:bodyDiv w:val="1"/>
      <w:marLeft w:val="0"/>
      <w:marRight w:val="0"/>
      <w:marTop w:val="0"/>
      <w:marBottom w:val="0"/>
      <w:divBdr>
        <w:top w:val="none" w:sz="0" w:space="0" w:color="auto"/>
        <w:left w:val="none" w:sz="0" w:space="0" w:color="auto"/>
        <w:bottom w:val="none" w:sz="0" w:space="0" w:color="auto"/>
        <w:right w:val="none" w:sz="0" w:space="0" w:color="auto"/>
      </w:divBdr>
      <w:divsChild>
        <w:div w:id="1738357964">
          <w:marLeft w:val="0"/>
          <w:marRight w:val="0"/>
          <w:marTop w:val="0"/>
          <w:marBottom w:val="0"/>
          <w:divBdr>
            <w:top w:val="none" w:sz="0" w:space="0" w:color="auto"/>
            <w:left w:val="none" w:sz="0" w:space="0" w:color="auto"/>
            <w:bottom w:val="none" w:sz="0" w:space="0" w:color="auto"/>
            <w:right w:val="none" w:sz="0" w:space="0" w:color="auto"/>
          </w:divBdr>
          <w:divsChild>
            <w:div w:id="815337062">
              <w:marLeft w:val="0"/>
              <w:marRight w:val="0"/>
              <w:marTop w:val="0"/>
              <w:marBottom w:val="0"/>
              <w:divBdr>
                <w:top w:val="none" w:sz="0" w:space="0" w:color="auto"/>
                <w:left w:val="none" w:sz="0" w:space="0" w:color="auto"/>
                <w:bottom w:val="none" w:sz="0" w:space="0" w:color="auto"/>
                <w:right w:val="none" w:sz="0" w:space="0" w:color="auto"/>
              </w:divBdr>
              <w:divsChild>
                <w:div w:id="1086456223">
                  <w:marLeft w:val="0"/>
                  <w:marRight w:val="0"/>
                  <w:marTop w:val="0"/>
                  <w:marBottom w:val="0"/>
                  <w:divBdr>
                    <w:top w:val="none" w:sz="0" w:space="0" w:color="auto"/>
                    <w:left w:val="none" w:sz="0" w:space="0" w:color="auto"/>
                    <w:bottom w:val="none" w:sz="0" w:space="0" w:color="auto"/>
                    <w:right w:val="none" w:sz="0" w:space="0" w:color="auto"/>
                  </w:divBdr>
                  <w:divsChild>
                    <w:div w:id="108680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032894">
      <w:bodyDiv w:val="1"/>
      <w:marLeft w:val="0"/>
      <w:marRight w:val="0"/>
      <w:marTop w:val="0"/>
      <w:marBottom w:val="0"/>
      <w:divBdr>
        <w:top w:val="none" w:sz="0" w:space="0" w:color="auto"/>
        <w:left w:val="none" w:sz="0" w:space="0" w:color="auto"/>
        <w:bottom w:val="none" w:sz="0" w:space="0" w:color="auto"/>
        <w:right w:val="none" w:sz="0" w:space="0" w:color="auto"/>
      </w:divBdr>
      <w:divsChild>
        <w:div w:id="116222246">
          <w:marLeft w:val="0"/>
          <w:marRight w:val="0"/>
          <w:marTop w:val="0"/>
          <w:marBottom w:val="0"/>
          <w:divBdr>
            <w:top w:val="none" w:sz="0" w:space="0" w:color="auto"/>
            <w:left w:val="none" w:sz="0" w:space="0" w:color="auto"/>
            <w:bottom w:val="none" w:sz="0" w:space="0" w:color="auto"/>
            <w:right w:val="none" w:sz="0" w:space="0" w:color="auto"/>
          </w:divBdr>
          <w:divsChild>
            <w:div w:id="107967499">
              <w:marLeft w:val="0"/>
              <w:marRight w:val="0"/>
              <w:marTop w:val="0"/>
              <w:marBottom w:val="0"/>
              <w:divBdr>
                <w:top w:val="none" w:sz="0" w:space="0" w:color="auto"/>
                <w:left w:val="none" w:sz="0" w:space="0" w:color="auto"/>
                <w:bottom w:val="none" w:sz="0" w:space="0" w:color="auto"/>
                <w:right w:val="none" w:sz="0" w:space="0" w:color="auto"/>
              </w:divBdr>
              <w:divsChild>
                <w:div w:id="1820073729">
                  <w:marLeft w:val="0"/>
                  <w:marRight w:val="0"/>
                  <w:marTop w:val="0"/>
                  <w:marBottom w:val="0"/>
                  <w:divBdr>
                    <w:top w:val="none" w:sz="0" w:space="0" w:color="auto"/>
                    <w:left w:val="none" w:sz="0" w:space="0" w:color="auto"/>
                    <w:bottom w:val="none" w:sz="0" w:space="0" w:color="auto"/>
                    <w:right w:val="none" w:sz="0" w:space="0" w:color="auto"/>
                  </w:divBdr>
                  <w:divsChild>
                    <w:div w:id="18140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46821">
      <w:bodyDiv w:val="1"/>
      <w:marLeft w:val="0"/>
      <w:marRight w:val="0"/>
      <w:marTop w:val="0"/>
      <w:marBottom w:val="0"/>
      <w:divBdr>
        <w:top w:val="none" w:sz="0" w:space="0" w:color="auto"/>
        <w:left w:val="none" w:sz="0" w:space="0" w:color="auto"/>
        <w:bottom w:val="none" w:sz="0" w:space="0" w:color="auto"/>
        <w:right w:val="none" w:sz="0" w:space="0" w:color="auto"/>
      </w:divBdr>
      <w:divsChild>
        <w:div w:id="894122041">
          <w:marLeft w:val="0"/>
          <w:marRight w:val="0"/>
          <w:marTop w:val="0"/>
          <w:marBottom w:val="0"/>
          <w:divBdr>
            <w:top w:val="none" w:sz="0" w:space="0" w:color="auto"/>
            <w:left w:val="none" w:sz="0" w:space="0" w:color="auto"/>
            <w:bottom w:val="none" w:sz="0" w:space="0" w:color="auto"/>
            <w:right w:val="none" w:sz="0" w:space="0" w:color="auto"/>
          </w:divBdr>
          <w:divsChild>
            <w:div w:id="1368485036">
              <w:marLeft w:val="0"/>
              <w:marRight w:val="0"/>
              <w:marTop w:val="0"/>
              <w:marBottom w:val="0"/>
              <w:divBdr>
                <w:top w:val="none" w:sz="0" w:space="0" w:color="auto"/>
                <w:left w:val="none" w:sz="0" w:space="0" w:color="auto"/>
                <w:bottom w:val="none" w:sz="0" w:space="0" w:color="auto"/>
                <w:right w:val="none" w:sz="0" w:space="0" w:color="auto"/>
              </w:divBdr>
              <w:divsChild>
                <w:div w:id="779880100">
                  <w:marLeft w:val="0"/>
                  <w:marRight w:val="0"/>
                  <w:marTop w:val="0"/>
                  <w:marBottom w:val="0"/>
                  <w:divBdr>
                    <w:top w:val="none" w:sz="0" w:space="0" w:color="auto"/>
                    <w:left w:val="none" w:sz="0" w:space="0" w:color="auto"/>
                    <w:bottom w:val="none" w:sz="0" w:space="0" w:color="auto"/>
                    <w:right w:val="none" w:sz="0" w:space="0" w:color="auto"/>
                  </w:divBdr>
                  <w:divsChild>
                    <w:div w:id="78777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652179">
      <w:bodyDiv w:val="1"/>
      <w:marLeft w:val="0"/>
      <w:marRight w:val="0"/>
      <w:marTop w:val="0"/>
      <w:marBottom w:val="0"/>
      <w:divBdr>
        <w:top w:val="none" w:sz="0" w:space="0" w:color="auto"/>
        <w:left w:val="none" w:sz="0" w:space="0" w:color="auto"/>
        <w:bottom w:val="none" w:sz="0" w:space="0" w:color="auto"/>
        <w:right w:val="none" w:sz="0" w:space="0" w:color="auto"/>
      </w:divBdr>
    </w:div>
    <w:div w:id="230893201">
      <w:bodyDiv w:val="1"/>
      <w:marLeft w:val="0"/>
      <w:marRight w:val="0"/>
      <w:marTop w:val="0"/>
      <w:marBottom w:val="0"/>
      <w:divBdr>
        <w:top w:val="none" w:sz="0" w:space="0" w:color="auto"/>
        <w:left w:val="none" w:sz="0" w:space="0" w:color="auto"/>
        <w:bottom w:val="none" w:sz="0" w:space="0" w:color="auto"/>
        <w:right w:val="none" w:sz="0" w:space="0" w:color="auto"/>
      </w:divBdr>
    </w:div>
    <w:div w:id="319584496">
      <w:bodyDiv w:val="1"/>
      <w:marLeft w:val="0"/>
      <w:marRight w:val="0"/>
      <w:marTop w:val="0"/>
      <w:marBottom w:val="0"/>
      <w:divBdr>
        <w:top w:val="none" w:sz="0" w:space="0" w:color="auto"/>
        <w:left w:val="none" w:sz="0" w:space="0" w:color="auto"/>
        <w:bottom w:val="none" w:sz="0" w:space="0" w:color="auto"/>
        <w:right w:val="none" w:sz="0" w:space="0" w:color="auto"/>
      </w:divBdr>
      <w:divsChild>
        <w:div w:id="516047380">
          <w:marLeft w:val="0"/>
          <w:marRight w:val="0"/>
          <w:marTop w:val="0"/>
          <w:marBottom w:val="0"/>
          <w:divBdr>
            <w:top w:val="none" w:sz="0" w:space="0" w:color="auto"/>
            <w:left w:val="none" w:sz="0" w:space="0" w:color="auto"/>
            <w:bottom w:val="none" w:sz="0" w:space="0" w:color="auto"/>
            <w:right w:val="none" w:sz="0" w:space="0" w:color="auto"/>
          </w:divBdr>
          <w:divsChild>
            <w:div w:id="2034570562">
              <w:marLeft w:val="0"/>
              <w:marRight w:val="0"/>
              <w:marTop w:val="0"/>
              <w:marBottom w:val="0"/>
              <w:divBdr>
                <w:top w:val="none" w:sz="0" w:space="0" w:color="auto"/>
                <w:left w:val="none" w:sz="0" w:space="0" w:color="auto"/>
                <w:bottom w:val="none" w:sz="0" w:space="0" w:color="auto"/>
                <w:right w:val="none" w:sz="0" w:space="0" w:color="auto"/>
              </w:divBdr>
              <w:divsChild>
                <w:div w:id="223957204">
                  <w:marLeft w:val="0"/>
                  <w:marRight w:val="0"/>
                  <w:marTop w:val="0"/>
                  <w:marBottom w:val="0"/>
                  <w:divBdr>
                    <w:top w:val="none" w:sz="0" w:space="0" w:color="auto"/>
                    <w:left w:val="none" w:sz="0" w:space="0" w:color="auto"/>
                    <w:bottom w:val="none" w:sz="0" w:space="0" w:color="auto"/>
                    <w:right w:val="none" w:sz="0" w:space="0" w:color="auto"/>
                  </w:divBdr>
                  <w:divsChild>
                    <w:div w:id="73997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154655">
      <w:bodyDiv w:val="1"/>
      <w:marLeft w:val="0"/>
      <w:marRight w:val="0"/>
      <w:marTop w:val="0"/>
      <w:marBottom w:val="0"/>
      <w:divBdr>
        <w:top w:val="none" w:sz="0" w:space="0" w:color="auto"/>
        <w:left w:val="none" w:sz="0" w:space="0" w:color="auto"/>
        <w:bottom w:val="none" w:sz="0" w:space="0" w:color="auto"/>
        <w:right w:val="none" w:sz="0" w:space="0" w:color="auto"/>
      </w:divBdr>
      <w:divsChild>
        <w:div w:id="638806451">
          <w:marLeft w:val="0"/>
          <w:marRight w:val="0"/>
          <w:marTop w:val="0"/>
          <w:marBottom w:val="0"/>
          <w:divBdr>
            <w:top w:val="none" w:sz="0" w:space="0" w:color="auto"/>
            <w:left w:val="none" w:sz="0" w:space="0" w:color="auto"/>
            <w:bottom w:val="none" w:sz="0" w:space="0" w:color="auto"/>
            <w:right w:val="none" w:sz="0" w:space="0" w:color="auto"/>
          </w:divBdr>
          <w:divsChild>
            <w:div w:id="60444965">
              <w:marLeft w:val="0"/>
              <w:marRight w:val="0"/>
              <w:marTop w:val="0"/>
              <w:marBottom w:val="0"/>
              <w:divBdr>
                <w:top w:val="none" w:sz="0" w:space="0" w:color="auto"/>
                <w:left w:val="none" w:sz="0" w:space="0" w:color="auto"/>
                <w:bottom w:val="none" w:sz="0" w:space="0" w:color="auto"/>
                <w:right w:val="none" w:sz="0" w:space="0" w:color="auto"/>
              </w:divBdr>
              <w:divsChild>
                <w:div w:id="358699921">
                  <w:marLeft w:val="0"/>
                  <w:marRight w:val="0"/>
                  <w:marTop w:val="0"/>
                  <w:marBottom w:val="0"/>
                  <w:divBdr>
                    <w:top w:val="none" w:sz="0" w:space="0" w:color="auto"/>
                    <w:left w:val="none" w:sz="0" w:space="0" w:color="auto"/>
                    <w:bottom w:val="none" w:sz="0" w:space="0" w:color="auto"/>
                    <w:right w:val="none" w:sz="0" w:space="0" w:color="auto"/>
                  </w:divBdr>
                  <w:divsChild>
                    <w:div w:id="43857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627669">
      <w:bodyDiv w:val="1"/>
      <w:marLeft w:val="0"/>
      <w:marRight w:val="0"/>
      <w:marTop w:val="0"/>
      <w:marBottom w:val="0"/>
      <w:divBdr>
        <w:top w:val="none" w:sz="0" w:space="0" w:color="auto"/>
        <w:left w:val="none" w:sz="0" w:space="0" w:color="auto"/>
        <w:bottom w:val="none" w:sz="0" w:space="0" w:color="auto"/>
        <w:right w:val="none" w:sz="0" w:space="0" w:color="auto"/>
      </w:divBdr>
      <w:divsChild>
        <w:div w:id="954945175">
          <w:marLeft w:val="0"/>
          <w:marRight w:val="0"/>
          <w:marTop w:val="0"/>
          <w:marBottom w:val="0"/>
          <w:divBdr>
            <w:top w:val="none" w:sz="0" w:space="0" w:color="auto"/>
            <w:left w:val="none" w:sz="0" w:space="0" w:color="auto"/>
            <w:bottom w:val="none" w:sz="0" w:space="0" w:color="auto"/>
            <w:right w:val="none" w:sz="0" w:space="0" w:color="auto"/>
          </w:divBdr>
          <w:divsChild>
            <w:div w:id="905727240">
              <w:marLeft w:val="0"/>
              <w:marRight w:val="0"/>
              <w:marTop w:val="0"/>
              <w:marBottom w:val="0"/>
              <w:divBdr>
                <w:top w:val="none" w:sz="0" w:space="0" w:color="auto"/>
                <w:left w:val="none" w:sz="0" w:space="0" w:color="auto"/>
                <w:bottom w:val="none" w:sz="0" w:space="0" w:color="auto"/>
                <w:right w:val="none" w:sz="0" w:space="0" w:color="auto"/>
              </w:divBdr>
              <w:divsChild>
                <w:div w:id="1174955977">
                  <w:marLeft w:val="0"/>
                  <w:marRight w:val="0"/>
                  <w:marTop w:val="0"/>
                  <w:marBottom w:val="0"/>
                  <w:divBdr>
                    <w:top w:val="none" w:sz="0" w:space="0" w:color="auto"/>
                    <w:left w:val="none" w:sz="0" w:space="0" w:color="auto"/>
                    <w:bottom w:val="none" w:sz="0" w:space="0" w:color="auto"/>
                    <w:right w:val="none" w:sz="0" w:space="0" w:color="auto"/>
                  </w:divBdr>
                  <w:divsChild>
                    <w:div w:id="35920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327244">
      <w:bodyDiv w:val="1"/>
      <w:marLeft w:val="0"/>
      <w:marRight w:val="0"/>
      <w:marTop w:val="0"/>
      <w:marBottom w:val="0"/>
      <w:divBdr>
        <w:top w:val="none" w:sz="0" w:space="0" w:color="auto"/>
        <w:left w:val="none" w:sz="0" w:space="0" w:color="auto"/>
        <w:bottom w:val="none" w:sz="0" w:space="0" w:color="auto"/>
        <w:right w:val="none" w:sz="0" w:space="0" w:color="auto"/>
      </w:divBdr>
      <w:divsChild>
        <w:div w:id="1180000234">
          <w:marLeft w:val="0"/>
          <w:marRight w:val="0"/>
          <w:marTop w:val="0"/>
          <w:marBottom w:val="0"/>
          <w:divBdr>
            <w:top w:val="none" w:sz="0" w:space="0" w:color="auto"/>
            <w:left w:val="none" w:sz="0" w:space="0" w:color="auto"/>
            <w:bottom w:val="none" w:sz="0" w:space="0" w:color="auto"/>
            <w:right w:val="none" w:sz="0" w:space="0" w:color="auto"/>
          </w:divBdr>
          <w:divsChild>
            <w:div w:id="443890087">
              <w:marLeft w:val="0"/>
              <w:marRight w:val="0"/>
              <w:marTop w:val="0"/>
              <w:marBottom w:val="0"/>
              <w:divBdr>
                <w:top w:val="none" w:sz="0" w:space="0" w:color="auto"/>
                <w:left w:val="none" w:sz="0" w:space="0" w:color="auto"/>
                <w:bottom w:val="none" w:sz="0" w:space="0" w:color="auto"/>
                <w:right w:val="none" w:sz="0" w:space="0" w:color="auto"/>
              </w:divBdr>
              <w:divsChild>
                <w:div w:id="1214849677">
                  <w:marLeft w:val="0"/>
                  <w:marRight w:val="0"/>
                  <w:marTop w:val="0"/>
                  <w:marBottom w:val="0"/>
                  <w:divBdr>
                    <w:top w:val="none" w:sz="0" w:space="0" w:color="auto"/>
                    <w:left w:val="none" w:sz="0" w:space="0" w:color="auto"/>
                    <w:bottom w:val="none" w:sz="0" w:space="0" w:color="auto"/>
                    <w:right w:val="none" w:sz="0" w:space="0" w:color="auto"/>
                  </w:divBdr>
                  <w:divsChild>
                    <w:div w:id="80389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9792901">
      <w:bodyDiv w:val="1"/>
      <w:marLeft w:val="0"/>
      <w:marRight w:val="0"/>
      <w:marTop w:val="0"/>
      <w:marBottom w:val="0"/>
      <w:divBdr>
        <w:top w:val="none" w:sz="0" w:space="0" w:color="auto"/>
        <w:left w:val="none" w:sz="0" w:space="0" w:color="auto"/>
        <w:bottom w:val="none" w:sz="0" w:space="0" w:color="auto"/>
        <w:right w:val="none" w:sz="0" w:space="0" w:color="auto"/>
      </w:divBdr>
      <w:divsChild>
        <w:div w:id="1834103773">
          <w:marLeft w:val="0"/>
          <w:marRight w:val="0"/>
          <w:marTop w:val="0"/>
          <w:marBottom w:val="0"/>
          <w:divBdr>
            <w:top w:val="none" w:sz="0" w:space="0" w:color="auto"/>
            <w:left w:val="none" w:sz="0" w:space="0" w:color="auto"/>
            <w:bottom w:val="none" w:sz="0" w:space="0" w:color="auto"/>
            <w:right w:val="none" w:sz="0" w:space="0" w:color="auto"/>
          </w:divBdr>
          <w:divsChild>
            <w:div w:id="151062831">
              <w:marLeft w:val="0"/>
              <w:marRight w:val="0"/>
              <w:marTop w:val="0"/>
              <w:marBottom w:val="0"/>
              <w:divBdr>
                <w:top w:val="none" w:sz="0" w:space="0" w:color="auto"/>
                <w:left w:val="none" w:sz="0" w:space="0" w:color="auto"/>
                <w:bottom w:val="none" w:sz="0" w:space="0" w:color="auto"/>
                <w:right w:val="none" w:sz="0" w:space="0" w:color="auto"/>
              </w:divBdr>
              <w:divsChild>
                <w:div w:id="243222830">
                  <w:marLeft w:val="0"/>
                  <w:marRight w:val="0"/>
                  <w:marTop w:val="0"/>
                  <w:marBottom w:val="0"/>
                  <w:divBdr>
                    <w:top w:val="none" w:sz="0" w:space="0" w:color="auto"/>
                    <w:left w:val="none" w:sz="0" w:space="0" w:color="auto"/>
                    <w:bottom w:val="none" w:sz="0" w:space="0" w:color="auto"/>
                    <w:right w:val="none" w:sz="0" w:space="0" w:color="auto"/>
                  </w:divBdr>
                  <w:divsChild>
                    <w:div w:id="105925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1806604">
      <w:bodyDiv w:val="1"/>
      <w:marLeft w:val="0"/>
      <w:marRight w:val="0"/>
      <w:marTop w:val="0"/>
      <w:marBottom w:val="0"/>
      <w:divBdr>
        <w:top w:val="none" w:sz="0" w:space="0" w:color="auto"/>
        <w:left w:val="none" w:sz="0" w:space="0" w:color="auto"/>
        <w:bottom w:val="none" w:sz="0" w:space="0" w:color="auto"/>
        <w:right w:val="none" w:sz="0" w:space="0" w:color="auto"/>
      </w:divBdr>
      <w:divsChild>
        <w:div w:id="1851987147">
          <w:marLeft w:val="0"/>
          <w:marRight w:val="0"/>
          <w:marTop w:val="0"/>
          <w:marBottom w:val="0"/>
          <w:divBdr>
            <w:top w:val="none" w:sz="0" w:space="0" w:color="auto"/>
            <w:left w:val="none" w:sz="0" w:space="0" w:color="auto"/>
            <w:bottom w:val="none" w:sz="0" w:space="0" w:color="auto"/>
            <w:right w:val="none" w:sz="0" w:space="0" w:color="auto"/>
          </w:divBdr>
          <w:divsChild>
            <w:div w:id="1553811264">
              <w:marLeft w:val="0"/>
              <w:marRight w:val="0"/>
              <w:marTop w:val="0"/>
              <w:marBottom w:val="0"/>
              <w:divBdr>
                <w:top w:val="none" w:sz="0" w:space="0" w:color="auto"/>
                <w:left w:val="none" w:sz="0" w:space="0" w:color="auto"/>
                <w:bottom w:val="none" w:sz="0" w:space="0" w:color="auto"/>
                <w:right w:val="none" w:sz="0" w:space="0" w:color="auto"/>
              </w:divBdr>
              <w:divsChild>
                <w:div w:id="1519854070">
                  <w:marLeft w:val="0"/>
                  <w:marRight w:val="0"/>
                  <w:marTop w:val="0"/>
                  <w:marBottom w:val="0"/>
                  <w:divBdr>
                    <w:top w:val="none" w:sz="0" w:space="0" w:color="auto"/>
                    <w:left w:val="none" w:sz="0" w:space="0" w:color="auto"/>
                    <w:bottom w:val="none" w:sz="0" w:space="0" w:color="auto"/>
                    <w:right w:val="none" w:sz="0" w:space="0" w:color="auto"/>
                  </w:divBdr>
                  <w:divsChild>
                    <w:div w:id="141586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9274794">
      <w:bodyDiv w:val="1"/>
      <w:marLeft w:val="0"/>
      <w:marRight w:val="0"/>
      <w:marTop w:val="0"/>
      <w:marBottom w:val="0"/>
      <w:divBdr>
        <w:top w:val="none" w:sz="0" w:space="0" w:color="auto"/>
        <w:left w:val="none" w:sz="0" w:space="0" w:color="auto"/>
        <w:bottom w:val="none" w:sz="0" w:space="0" w:color="auto"/>
        <w:right w:val="none" w:sz="0" w:space="0" w:color="auto"/>
      </w:divBdr>
      <w:divsChild>
        <w:div w:id="180824747">
          <w:marLeft w:val="0"/>
          <w:marRight w:val="0"/>
          <w:marTop w:val="0"/>
          <w:marBottom w:val="0"/>
          <w:divBdr>
            <w:top w:val="none" w:sz="0" w:space="0" w:color="auto"/>
            <w:left w:val="none" w:sz="0" w:space="0" w:color="auto"/>
            <w:bottom w:val="none" w:sz="0" w:space="0" w:color="auto"/>
            <w:right w:val="none" w:sz="0" w:space="0" w:color="auto"/>
          </w:divBdr>
          <w:divsChild>
            <w:div w:id="1709839298">
              <w:marLeft w:val="0"/>
              <w:marRight w:val="0"/>
              <w:marTop w:val="0"/>
              <w:marBottom w:val="0"/>
              <w:divBdr>
                <w:top w:val="none" w:sz="0" w:space="0" w:color="auto"/>
                <w:left w:val="none" w:sz="0" w:space="0" w:color="auto"/>
                <w:bottom w:val="none" w:sz="0" w:space="0" w:color="auto"/>
                <w:right w:val="none" w:sz="0" w:space="0" w:color="auto"/>
              </w:divBdr>
              <w:divsChild>
                <w:div w:id="951741904">
                  <w:marLeft w:val="0"/>
                  <w:marRight w:val="0"/>
                  <w:marTop w:val="0"/>
                  <w:marBottom w:val="0"/>
                  <w:divBdr>
                    <w:top w:val="none" w:sz="0" w:space="0" w:color="auto"/>
                    <w:left w:val="none" w:sz="0" w:space="0" w:color="auto"/>
                    <w:bottom w:val="none" w:sz="0" w:space="0" w:color="auto"/>
                    <w:right w:val="none" w:sz="0" w:space="0" w:color="auto"/>
                  </w:divBdr>
                </w:div>
              </w:divsChild>
            </w:div>
            <w:div w:id="2130195433">
              <w:marLeft w:val="0"/>
              <w:marRight w:val="0"/>
              <w:marTop w:val="0"/>
              <w:marBottom w:val="0"/>
              <w:divBdr>
                <w:top w:val="none" w:sz="0" w:space="0" w:color="auto"/>
                <w:left w:val="none" w:sz="0" w:space="0" w:color="auto"/>
                <w:bottom w:val="none" w:sz="0" w:space="0" w:color="auto"/>
                <w:right w:val="none" w:sz="0" w:space="0" w:color="auto"/>
              </w:divBdr>
              <w:divsChild>
                <w:div w:id="157982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168165">
          <w:marLeft w:val="0"/>
          <w:marRight w:val="0"/>
          <w:marTop w:val="0"/>
          <w:marBottom w:val="0"/>
          <w:divBdr>
            <w:top w:val="none" w:sz="0" w:space="0" w:color="auto"/>
            <w:left w:val="none" w:sz="0" w:space="0" w:color="auto"/>
            <w:bottom w:val="none" w:sz="0" w:space="0" w:color="auto"/>
            <w:right w:val="none" w:sz="0" w:space="0" w:color="auto"/>
          </w:divBdr>
          <w:divsChild>
            <w:div w:id="1899630151">
              <w:marLeft w:val="0"/>
              <w:marRight w:val="0"/>
              <w:marTop w:val="0"/>
              <w:marBottom w:val="0"/>
              <w:divBdr>
                <w:top w:val="none" w:sz="0" w:space="0" w:color="auto"/>
                <w:left w:val="none" w:sz="0" w:space="0" w:color="auto"/>
                <w:bottom w:val="none" w:sz="0" w:space="0" w:color="auto"/>
                <w:right w:val="none" w:sz="0" w:space="0" w:color="auto"/>
              </w:divBdr>
              <w:divsChild>
                <w:div w:id="885681840">
                  <w:marLeft w:val="0"/>
                  <w:marRight w:val="0"/>
                  <w:marTop w:val="0"/>
                  <w:marBottom w:val="0"/>
                  <w:divBdr>
                    <w:top w:val="none" w:sz="0" w:space="0" w:color="auto"/>
                    <w:left w:val="none" w:sz="0" w:space="0" w:color="auto"/>
                    <w:bottom w:val="none" w:sz="0" w:space="0" w:color="auto"/>
                    <w:right w:val="none" w:sz="0" w:space="0" w:color="auto"/>
                  </w:divBdr>
                  <w:divsChild>
                    <w:div w:id="1281372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7716502">
      <w:bodyDiv w:val="1"/>
      <w:marLeft w:val="0"/>
      <w:marRight w:val="0"/>
      <w:marTop w:val="0"/>
      <w:marBottom w:val="0"/>
      <w:divBdr>
        <w:top w:val="none" w:sz="0" w:space="0" w:color="auto"/>
        <w:left w:val="none" w:sz="0" w:space="0" w:color="auto"/>
        <w:bottom w:val="none" w:sz="0" w:space="0" w:color="auto"/>
        <w:right w:val="none" w:sz="0" w:space="0" w:color="auto"/>
      </w:divBdr>
      <w:divsChild>
        <w:div w:id="1052386472">
          <w:marLeft w:val="0"/>
          <w:marRight w:val="0"/>
          <w:marTop w:val="0"/>
          <w:marBottom w:val="0"/>
          <w:divBdr>
            <w:top w:val="none" w:sz="0" w:space="0" w:color="auto"/>
            <w:left w:val="none" w:sz="0" w:space="0" w:color="auto"/>
            <w:bottom w:val="none" w:sz="0" w:space="0" w:color="auto"/>
            <w:right w:val="none" w:sz="0" w:space="0" w:color="auto"/>
          </w:divBdr>
          <w:divsChild>
            <w:div w:id="932006608">
              <w:marLeft w:val="0"/>
              <w:marRight w:val="0"/>
              <w:marTop w:val="0"/>
              <w:marBottom w:val="0"/>
              <w:divBdr>
                <w:top w:val="none" w:sz="0" w:space="0" w:color="auto"/>
                <w:left w:val="none" w:sz="0" w:space="0" w:color="auto"/>
                <w:bottom w:val="none" w:sz="0" w:space="0" w:color="auto"/>
                <w:right w:val="none" w:sz="0" w:space="0" w:color="auto"/>
              </w:divBdr>
              <w:divsChild>
                <w:div w:id="69498526">
                  <w:marLeft w:val="0"/>
                  <w:marRight w:val="0"/>
                  <w:marTop w:val="0"/>
                  <w:marBottom w:val="0"/>
                  <w:divBdr>
                    <w:top w:val="none" w:sz="0" w:space="0" w:color="auto"/>
                    <w:left w:val="none" w:sz="0" w:space="0" w:color="auto"/>
                    <w:bottom w:val="none" w:sz="0" w:space="0" w:color="auto"/>
                    <w:right w:val="none" w:sz="0" w:space="0" w:color="auto"/>
                  </w:divBdr>
                  <w:divsChild>
                    <w:div w:id="1010110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6299900">
      <w:bodyDiv w:val="1"/>
      <w:marLeft w:val="0"/>
      <w:marRight w:val="0"/>
      <w:marTop w:val="0"/>
      <w:marBottom w:val="0"/>
      <w:divBdr>
        <w:top w:val="none" w:sz="0" w:space="0" w:color="auto"/>
        <w:left w:val="none" w:sz="0" w:space="0" w:color="auto"/>
        <w:bottom w:val="none" w:sz="0" w:space="0" w:color="auto"/>
        <w:right w:val="none" w:sz="0" w:space="0" w:color="auto"/>
      </w:divBdr>
    </w:div>
    <w:div w:id="1406800458">
      <w:bodyDiv w:val="1"/>
      <w:marLeft w:val="0"/>
      <w:marRight w:val="0"/>
      <w:marTop w:val="0"/>
      <w:marBottom w:val="0"/>
      <w:divBdr>
        <w:top w:val="none" w:sz="0" w:space="0" w:color="auto"/>
        <w:left w:val="none" w:sz="0" w:space="0" w:color="auto"/>
        <w:bottom w:val="none" w:sz="0" w:space="0" w:color="auto"/>
        <w:right w:val="none" w:sz="0" w:space="0" w:color="auto"/>
      </w:divBdr>
    </w:div>
    <w:div w:id="1739471626">
      <w:bodyDiv w:val="1"/>
      <w:marLeft w:val="0"/>
      <w:marRight w:val="0"/>
      <w:marTop w:val="0"/>
      <w:marBottom w:val="0"/>
      <w:divBdr>
        <w:top w:val="none" w:sz="0" w:space="0" w:color="auto"/>
        <w:left w:val="none" w:sz="0" w:space="0" w:color="auto"/>
        <w:bottom w:val="none" w:sz="0" w:space="0" w:color="auto"/>
        <w:right w:val="none" w:sz="0" w:space="0" w:color="auto"/>
      </w:divBdr>
    </w:div>
    <w:div w:id="1844277119">
      <w:bodyDiv w:val="1"/>
      <w:marLeft w:val="0"/>
      <w:marRight w:val="0"/>
      <w:marTop w:val="0"/>
      <w:marBottom w:val="0"/>
      <w:divBdr>
        <w:top w:val="none" w:sz="0" w:space="0" w:color="auto"/>
        <w:left w:val="none" w:sz="0" w:space="0" w:color="auto"/>
        <w:bottom w:val="none" w:sz="0" w:space="0" w:color="auto"/>
        <w:right w:val="none" w:sz="0" w:space="0" w:color="auto"/>
      </w:divBdr>
      <w:divsChild>
        <w:div w:id="1076130890">
          <w:marLeft w:val="0"/>
          <w:marRight w:val="0"/>
          <w:marTop w:val="0"/>
          <w:marBottom w:val="0"/>
          <w:divBdr>
            <w:top w:val="none" w:sz="0" w:space="0" w:color="auto"/>
            <w:left w:val="none" w:sz="0" w:space="0" w:color="auto"/>
            <w:bottom w:val="none" w:sz="0" w:space="0" w:color="auto"/>
            <w:right w:val="none" w:sz="0" w:space="0" w:color="auto"/>
          </w:divBdr>
          <w:divsChild>
            <w:div w:id="1920287850">
              <w:marLeft w:val="0"/>
              <w:marRight w:val="0"/>
              <w:marTop w:val="0"/>
              <w:marBottom w:val="0"/>
              <w:divBdr>
                <w:top w:val="none" w:sz="0" w:space="0" w:color="auto"/>
                <w:left w:val="none" w:sz="0" w:space="0" w:color="auto"/>
                <w:bottom w:val="none" w:sz="0" w:space="0" w:color="auto"/>
                <w:right w:val="none" w:sz="0" w:space="0" w:color="auto"/>
              </w:divBdr>
              <w:divsChild>
                <w:div w:id="1709781">
                  <w:marLeft w:val="0"/>
                  <w:marRight w:val="0"/>
                  <w:marTop w:val="0"/>
                  <w:marBottom w:val="0"/>
                  <w:divBdr>
                    <w:top w:val="none" w:sz="0" w:space="0" w:color="auto"/>
                    <w:left w:val="none" w:sz="0" w:space="0" w:color="auto"/>
                    <w:bottom w:val="none" w:sz="0" w:space="0" w:color="auto"/>
                    <w:right w:val="none" w:sz="0" w:space="0" w:color="auto"/>
                  </w:divBdr>
                  <w:divsChild>
                    <w:div w:id="535894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3052235">
      <w:bodyDiv w:val="1"/>
      <w:marLeft w:val="0"/>
      <w:marRight w:val="0"/>
      <w:marTop w:val="0"/>
      <w:marBottom w:val="0"/>
      <w:divBdr>
        <w:top w:val="none" w:sz="0" w:space="0" w:color="auto"/>
        <w:left w:val="none" w:sz="0" w:space="0" w:color="auto"/>
        <w:bottom w:val="none" w:sz="0" w:space="0" w:color="auto"/>
        <w:right w:val="none" w:sz="0" w:space="0" w:color="auto"/>
      </w:divBdr>
      <w:divsChild>
        <w:div w:id="506486006">
          <w:marLeft w:val="0"/>
          <w:marRight w:val="0"/>
          <w:marTop w:val="0"/>
          <w:marBottom w:val="0"/>
          <w:divBdr>
            <w:top w:val="none" w:sz="0" w:space="0" w:color="auto"/>
            <w:left w:val="none" w:sz="0" w:space="0" w:color="auto"/>
            <w:bottom w:val="none" w:sz="0" w:space="0" w:color="auto"/>
            <w:right w:val="none" w:sz="0" w:space="0" w:color="auto"/>
          </w:divBdr>
          <w:divsChild>
            <w:div w:id="845747192">
              <w:marLeft w:val="0"/>
              <w:marRight w:val="0"/>
              <w:marTop w:val="0"/>
              <w:marBottom w:val="0"/>
              <w:divBdr>
                <w:top w:val="none" w:sz="0" w:space="0" w:color="auto"/>
                <w:left w:val="none" w:sz="0" w:space="0" w:color="auto"/>
                <w:bottom w:val="none" w:sz="0" w:space="0" w:color="auto"/>
                <w:right w:val="none" w:sz="0" w:space="0" w:color="auto"/>
              </w:divBdr>
              <w:divsChild>
                <w:div w:id="808785649">
                  <w:marLeft w:val="0"/>
                  <w:marRight w:val="0"/>
                  <w:marTop w:val="0"/>
                  <w:marBottom w:val="0"/>
                  <w:divBdr>
                    <w:top w:val="none" w:sz="0" w:space="0" w:color="auto"/>
                    <w:left w:val="none" w:sz="0" w:space="0" w:color="auto"/>
                    <w:bottom w:val="none" w:sz="0" w:space="0" w:color="auto"/>
                    <w:right w:val="none" w:sz="0" w:space="0" w:color="auto"/>
                  </w:divBdr>
                  <w:divsChild>
                    <w:div w:id="211427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0211084">
      <w:bodyDiv w:val="1"/>
      <w:marLeft w:val="0"/>
      <w:marRight w:val="0"/>
      <w:marTop w:val="0"/>
      <w:marBottom w:val="0"/>
      <w:divBdr>
        <w:top w:val="none" w:sz="0" w:space="0" w:color="auto"/>
        <w:left w:val="none" w:sz="0" w:space="0" w:color="auto"/>
        <w:bottom w:val="none" w:sz="0" w:space="0" w:color="auto"/>
        <w:right w:val="none" w:sz="0" w:space="0" w:color="auto"/>
      </w:divBdr>
      <w:divsChild>
        <w:div w:id="735132796">
          <w:marLeft w:val="0"/>
          <w:marRight w:val="0"/>
          <w:marTop w:val="0"/>
          <w:marBottom w:val="0"/>
          <w:divBdr>
            <w:top w:val="none" w:sz="0" w:space="0" w:color="auto"/>
            <w:left w:val="none" w:sz="0" w:space="0" w:color="auto"/>
            <w:bottom w:val="none" w:sz="0" w:space="0" w:color="auto"/>
            <w:right w:val="none" w:sz="0" w:space="0" w:color="auto"/>
          </w:divBdr>
          <w:divsChild>
            <w:div w:id="1266770128">
              <w:marLeft w:val="0"/>
              <w:marRight w:val="0"/>
              <w:marTop w:val="0"/>
              <w:marBottom w:val="0"/>
              <w:divBdr>
                <w:top w:val="none" w:sz="0" w:space="0" w:color="auto"/>
                <w:left w:val="none" w:sz="0" w:space="0" w:color="auto"/>
                <w:bottom w:val="none" w:sz="0" w:space="0" w:color="auto"/>
                <w:right w:val="none" w:sz="0" w:space="0" w:color="auto"/>
              </w:divBdr>
              <w:divsChild>
                <w:div w:id="354692074">
                  <w:marLeft w:val="0"/>
                  <w:marRight w:val="0"/>
                  <w:marTop w:val="0"/>
                  <w:marBottom w:val="0"/>
                  <w:divBdr>
                    <w:top w:val="none" w:sz="0" w:space="0" w:color="auto"/>
                    <w:left w:val="none" w:sz="0" w:space="0" w:color="auto"/>
                    <w:bottom w:val="none" w:sz="0" w:space="0" w:color="auto"/>
                    <w:right w:val="none" w:sz="0" w:space="0" w:color="auto"/>
                  </w:divBdr>
                  <w:divsChild>
                    <w:div w:id="27086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906198">
      <w:bodyDiv w:val="1"/>
      <w:marLeft w:val="0"/>
      <w:marRight w:val="0"/>
      <w:marTop w:val="0"/>
      <w:marBottom w:val="0"/>
      <w:divBdr>
        <w:top w:val="none" w:sz="0" w:space="0" w:color="auto"/>
        <w:left w:val="none" w:sz="0" w:space="0" w:color="auto"/>
        <w:bottom w:val="none" w:sz="0" w:space="0" w:color="auto"/>
        <w:right w:val="none" w:sz="0" w:space="0" w:color="auto"/>
      </w:divBdr>
    </w:div>
    <w:div w:id="2136562203">
      <w:bodyDiv w:val="1"/>
      <w:marLeft w:val="0"/>
      <w:marRight w:val="0"/>
      <w:marTop w:val="0"/>
      <w:marBottom w:val="0"/>
      <w:divBdr>
        <w:top w:val="none" w:sz="0" w:space="0" w:color="auto"/>
        <w:left w:val="none" w:sz="0" w:space="0" w:color="auto"/>
        <w:bottom w:val="none" w:sz="0" w:space="0" w:color="auto"/>
        <w:right w:val="none" w:sz="0" w:space="0" w:color="auto"/>
      </w:divBdr>
      <w:divsChild>
        <w:div w:id="77140403">
          <w:marLeft w:val="0"/>
          <w:marRight w:val="0"/>
          <w:marTop w:val="0"/>
          <w:marBottom w:val="0"/>
          <w:divBdr>
            <w:top w:val="none" w:sz="0" w:space="0" w:color="auto"/>
            <w:left w:val="none" w:sz="0" w:space="0" w:color="auto"/>
            <w:bottom w:val="none" w:sz="0" w:space="0" w:color="auto"/>
            <w:right w:val="none" w:sz="0" w:space="0" w:color="auto"/>
          </w:divBdr>
          <w:divsChild>
            <w:div w:id="1118059908">
              <w:marLeft w:val="0"/>
              <w:marRight w:val="0"/>
              <w:marTop w:val="0"/>
              <w:marBottom w:val="0"/>
              <w:divBdr>
                <w:top w:val="none" w:sz="0" w:space="0" w:color="auto"/>
                <w:left w:val="none" w:sz="0" w:space="0" w:color="auto"/>
                <w:bottom w:val="none" w:sz="0" w:space="0" w:color="auto"/>
                <w:right w:val="none" w:sz="0" w:space="0" w:color="auto"/>
              </w:divBdr>
              <w:divsChild>
                <w:div w:id="1278370558">
                  <w:marLeft w:val="0"/>
                  <w:marRight w:val="0"/>
                  <w:marTop w:val="0"/>
                  <w:marBottom w:val="0"/>
                  <w:divBdr>
                    <w:top w:val="none" w:sz="0" w:space="0" w:color="auto"/>
                    <w:left w:val="none" w:sz="0" w:space="0" w:color="auto"/>
                    <w:bottom w:val="none" w:sz="0" w:space="0" w:color="auto"/>
                    <w:right w:val="none" w:sz="0" w:space="0" w:color="auto"/>
                  </w:divBdr>
                  <w:divsChild>
                    <w:div w:id="25074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pbslearningmedia.org/resource/ess05.sci.ess.earthsys.waterdist/" TargetMode="External"/><Relationship Id="rId12" Type="http://schemas.openxmlformats.org/officeDocument/2006/relationships/hyperlink" Target="http://www.pbslearningmedia.org/resource/ess05.sci.ess.watcyc.h2otreatment/" TargetMode="External"/><Relationship Id="rId13" Type="http://schemas.openxmlformats.org/officeDocument/2006/relationships/hyperlink" Target="http://www.pbslearningmedia.org/resource/ess05.sci.ess.earthsys.conserve/"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cfpub1.epa.gov/surf/locate/index.cfm" TargetMode="External"/><Relationship Id="rId7" Type="http://schemas.openxmlformats.org/officeDocument/2006/relationships/hyperlink" Target="http://cfpub1.epa.gov/surf/locate/index.cfm" TargetMode="External"/><Relationship Id="rId8" Type="http://schemas.openxmlformats.org/officeDocument/2006/relationships/hyperlink" Target="http://www.pbslearningmedia.org/resource/ess05.sci.ess.earthsys.waterdist/" TargetMode="External"/><Relationship Id="rId9" Type="http://schemas.openxmlformats.org/officeDocument/2006/relationships/hyperlink" Target="http://www.pbslearningmedia.org/resource/ess05.sci.ess.watcyc.h2otreatment/" TargetMode="External"/><Relationship Id="rId10" Type="http://schemas.openxmlformats.org/officeDocument/2006/relationships/hyperlink" Target="http://www.pbslearningmedia.org/resource/ess05.sci.ess.earthsys.conser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1162</Words>
  <Characters>6628</Characters>
  <Application>Microsoft Macintosh Word</Application>
  <DocSecurity>0</DocSecurity>
  <Lines>55</Lines>
  <Paragraphs>15</Paragraphs>
  <ScaleCrop>false</ScaleCrop>
  <Company>NYC Department of Education</Company>
  <LinksUpToDate>false</LinksUpToDate>
  <CharactersWithSpaces>7775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Margaret Conlon</cp:lastModifiedBy>
  <cp:revision>2</cp:revision>
  <cp:lastPrinted>2015-11-06T22:27:00Z</cp:lastPrinted>
  <dcterms:created xsi:type="dcterms:W3CDTF">2015-12-04T01:58:00Z</dcterms:created>
  <dcterms:modified xsi:type="dcterms:W3CDTF">2015-12-04T01:58:00Z</dcterms:modified>
</cp:coreProperties>
</file>